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22C9268" w14:textId="77777777" w:rsidR="00A6773F" w:rsidRDefault="005E402B" w:rsidP="00A05BFF">
      <w:pPr>
        <w:pStyle w:val="nadpisy"/>
        <w:jc w:val="center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05C2AAB" wp14:editId="5ADDB331">
                <wp:simplePos x="0" y="0"/>
                <wp:positionH relativeFrom="column">
                  <wp:posOffset>-177165</wp:posOffset>
                </wp:positionH>
                <wp:positionV relativeFrom="paragraph">
                  <wp:posOffset>6315075</wp:posOffset>
                </wp:positionV>
                <wp:extent cx="6410325" cy="2433320"/>
                <wp:effectExtent l="0" t="0" r="9525" b="5080"/>
                <wp:wrapSquare wrapText="bothSides"/>
                <wp:docPr id="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0325" cy="2433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9FFE4E" w14:textId="77777777" w:rsidR="008172CD" w:rsidRDefault="008172CD" w:rsidP="008172CD">
                            <w:pPr>
                              <w:spacing w:before="240" w:after="240" w:line="288" w:lineRule="auto"/>
                              <w:jc w:val="center"/>
                              <w:rPr>
                                <w:rFonts w:ascii="Book Antiqua" w:hAnsi="Book Antiqua"/>
                                <w:caps/>
                                <w:sz w:val="28"/>
                                <w:szCs w:val="28"/>
                              </w:rPr>
                            </w:pPr>
                            <w:r w:rsidRPr="00CE00A7">
                              <w:rPr>
                                <w:rFonts w:ascii="Book Antiqua" w:hAnsi="Book Antiqua"/>
                                <w:caps/>
                                <w:sz w:val="28"/>
                                <w:szCs w:val="28"/>
                              </w:rPr>
                              <w:t>Čtyřleté střední vzdělání s maturitní zkouškou</w:t>
                            </w:r>
                          </w:p>
                          <w:p w14:paraId="61EBB37A" w14:textId="436126F6" w:rsidR="00A732E0" w:rsidRPr="00A732E0" w:rsidRDefault="00A732E0" w:rsidP="00A732E0">
                            <w:pPr>
                              <w:widowControl/>
                              <w:autoSpaceDN w:val="0"/>
                              <w:spacing w:before="240" w:after="240" w:line="288" w:lineRule="auto"/>
                              <w:ind w:firstLine="357"/>
                              <w:jc w:val="center"/>
                              <w:rPr>
                                <w:rFonts w:ascii="Book Antiqua" w:hAnsi="Book Antiqua"/>
                                <w:caps/>
                                <w:sz w:val="28"/>
                                <w:szCs w:val="28"/>
                              </w:rPr>
                            </w:pPr>
                            <w:r w:rsidRPr="00A732E0">
                              <w:rPr>
                                <w:rFonts w:ascii="Book Antiqua" w:hAnsi="Book Antiqua"/>
                                <w:caps/>
                                <w:sz w:val="28"/>
                                <w:szCs w:val="28"/>
                              </w:rPr>
                              <w:t>Praktická sestra</w:t>
                            </w:r>
                          </w:p>
                          <w:p w14:paraId="2A51318E" w14:textId="523C86D0" w:rsidR="00A732E0" w:rsidRPr="00A732E0" w:rsidRDefault="00A732E0" w:rsidP="00A732E0">
                            <w:pPr>
                              <w:widowControl/>
                              <w:autoSpaceDN w:val="0"/>
                              <w:spacing w:before="240" w:after="240" w:line="288" w:lineRule="auto"/>
                              <w:ind w:firstLine="357"/>
                              <w:jc w:val="center"/>
                              <w:rPr>
                                <w:rFonts w:ascii="Book Antiqua" w:hAnsi="Book Antiqua"/>
                                <w:sz w:val="28"/>
                                <w:szCs w:val="28"/>
                              </w:rPr>
                            </w:pPr>
                            <w:r w:rsidRPr="00A732E0">
                              <w:rPr>
                                <w:rFonts w:ascii="Book Antiqua" w:hAnsi="Book Antiqua"/>
                                <w:sz w:val="28"/>
                                <w:szCs w:val="28"/>
                              </w:rPr>
                              <w:t xml:space="preserve">verze </w:t>
                            </w:r>
                            <w:r w:rsidR="009704D9">
                              <w:rPr>
                                <w:rFonts w:ascii="Book Antiqua" w:hAnsi="Book Antiqua"/>
                                <w:sz w:val="28"/>
                                <w:szCs w:val="28"/>
                              </w:rPr>
                              <w:t>3</w:t>
                            </w:r>
                            <w:r w:rsidRPr="00A732E0">
                              <w:rPr>
                                <w:rFonts w:ascii="Book Antiqua" w:hAnsi="Book Antiqua"/>
                                <w:sz w:val="28"/>
                                <w:szCs w:val="28"/>
                              </w:rPr>
                              <w:t>.0</w:t>
                            </w:r>
                          </w:p>
                          <w:p w14:paraId="07E6CD16" w14:textId="77777777" w:rsidR="00A732E0" w:rsidRPr="00A732E0" w:rsidRDefault="00A732E0" w:rsidP="00A732E0">
                            <w:pPr>
                              <w:widowControl/>
                              <w:autoSpaceDN w:val="0"/>
                              <w:spacing w:before="240" w:after="240" w:line="288" w:lineRule="auto"/>
                              <w:ind w:firstLine="357"/>
                              <w:jc w:val="center"/>
                              <w:rPr>
                                <w:rFonts w:ascii="Book Antiqua" w:hAnsi="Book Antiqua"/>
                                <w:sz w:val="28"/>
                                <w:szCs w:val="28"/>
                              </w:rPr>
                            </w:pPr>
                          </w:p>
                          <w:p w14:paraId="3C5676D2" w14:textId="77777777" w:rsidR="00A732E0" w:rsidRPr="00A732E0" w:rsidRDefault="00A732E0" w:rsidP="00A732E0">
                            <w:pPr>
                              <w:widowControl/>
                              <w:autoSpaceDN w:val="0"/>
                              <w:spacing w:before="240" w:after="240" w:line="288" w:lineRule="auto"/>
                              <w:ind w:firstLine="357"/>
                              <w:jc w:val="center"/>
                              <w:rPr>
                                <w:rFonts w:ascii="Book Antiqua" w:hAnsi="Book Antiqua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A732E0">
                              <w:rPr>
                                <w:rFonts w:ascii="Book Antiqua" w:hAnsi="Book Antiqua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Svazek </w:t>
                            </w: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  <w:p w14:paraId="5C19281C" w14:textId="77777777" w:rsidR="009B4221" w:rsidRDefault="009B4221" w:rsidP="00185FA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5C2AAB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-13.95pt;margin-top:497.25pt;width:504.75pt;height:191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" stroked="f">
                <v:textbox>
                  <w:txbxContent>
                    <w:p w14:paraId="319FFE4E" w14:textId="77777777" w:rsidR="008172CD" w:rsidRDefault="008172CD" w:rsidP="008172CD">
                      <w:pPr>
                        <w:spacing w:before="240" w:after="240" w:line="288" w:lineRule="auto"/>
                        <w:jc w:val="center"/>
                        <w:rPr>
                          <w:rFonts w:ascii="Book Antiqua" w:hAnsi="Book Antiqua"/>
                          <w:caps/>
                          <w:sz w:val="28"/>
                          <w:szCs w:val="28"/>
                        </w:rPr>
                      </w:pPr>
                      <w:r w:rsidRPr="00CE00A7">
                        <w:rPr>
                          <w:rFonts w:ascii="Book Antiqua" w:hAnsi="Book Antiqua"/>
                          <w:caps/>
                          <w:sz w:val="28"/>
                          <w:szCs w:val="28"/>
                        </w:rPr>
                        <w:t>Čtyřleté střední vzdělání s maturitní zkouškou</w:t>
                      </w:r>
                    </w:p>
                    <w:p w14:paraId="61EBB37A" w14:textId="436126F6" w:rsidR="00A732E0" w:rsidRPr="00A732E0" w:rsidRDefault="00A732E0" w:rsidP="00A732E0">
                      <w:pPr>
                        <w:widowControl/>
                        <w:autoSpaceDN w:val="0"/>
                        <w:spacing w:before="240" w:after="240" w:line="288" w:lineRule="auto"/>
                        <w:ind w:firstLine="357"/>
                        <w:jc w:val="center"/>
                        <w:rPr>
                          <w:rFonts w:ascii="Book Antiqua" w:hAnsi="Book Antiqua"/>
                          <w:caps/>
                          <w:sz w:val="28"/>
                          <w:szCs w:val="28"/>
                        </w:rPr>
                      </w:pPr>
                      <w:r w:rsidRPr="00A732E0">
                        <w:rPr>
                          <w:rFonts w:ascii="Book Antiqua" w:hAnsi="Book Antiqua"/>
                          <w:caps/>
                          <w:sz w:val="28"/>
                          <w:szCs w:val="28"/>
                        </w:rPr>
                        <w:t>Praktická sestra</w:t>
                      </w:r>
                    </w:p>
                    <w:p w14:paraId="2A51318E" w14:textId="523C86D0" w:rsidR="00A732E0" w:rsidRPr="00A732E0" w:rsidRDefault="00A732E0" w:rsidP="00A732E0">
                      <w:pPr>
                        <w:widowControl/>
                        <w:autoSpaceDN w:val="0"/>
                        <w:spacing w:before="240" w:after="240" w:line="288" w:lineRule="auto"/>
                        <w:ind w:firstLine="357"/>
                        <w:jc w:val="center"/>
                        <w:rPr>
                          <w:rFonts w:ascii="Book Antiqua" w:hAnsi="Book Antiqua"/>
                          <w:sz w:val="28"/>
                          <w:szCs w:val="28"/>
                        </w:rPr>
                      </w:pPr>
                      <w:r w:rsidRPr="00A732E0">
                        <w:rPr>
                          <w:rFonts w:ascii="Book Antiqua" w:hAnsi="Book Antiqua"/>
                          <w:sz w:val="28"/>
                          <w:szCs w:val="28"/>
                        </w:rPr>
                        <w:t xml:space="preserve">verze </w:t>
                      </w:r>
                      <w:r w:rsidR="009704D9">
                        <w:rPr>
                          <w:rFonts w:ascii="Book Antiqua" w:hAnsi="Book Antiqua"/>
                          <w:sz w:val="28"/>
                          <w:szCs w:val="28"/>
                        </w:rPr>
                        <w:t>3</w:t>
                      </w:r>
                      <w:r w:rsidRPr="00A732E0">
                        <w:rPr>
                          <w:rFonts w:ascii="Book Antiqua" w:hAnsi="Book Antiqua"/>
                          <w:sz w:val="28"/>
                          <w:szCs w:val="28"/>
                        </w:rPr>
                        <w:t>.0</w:t>
                      </w:r>
                    </w:p>
                    <w:p w14:paraId="07E6CD16" w14:textId="77777777" w:rsidR="00A732E0" w:rsidRPr="00A732E0" w:rsidRDefault="00A732E0" w:rsidP="00A732E0">
                      <w:pPr>
                        <w:widowControl/>
                        <w:autoSpaceDN w:val="0"/>
                        <w:spacing w:before="240" w:after="240" w:line="288" w:lineRule="auto"/>
                        <w:ind w:firstLine="357"/>
                        <w:jc w:val="center"/>
                        <w:rPr>
                          <w:rFonts w:ascii="Book Antiqua" w:hAnsi="Book Antiqua"/>
                          <w:sz w:val="28"/>
                          <w:szCs w:val="28"/>
                        </w:rPr>
                      </w:pPr>
                    </w:p>
                    <w:p w14:paraId="3C5676D2" w14:textId="77777777" w:rsidR="00A732E0" w:rsidRPr="00A732E0" w:rsidRDefault="00A732E0" w:rsidP="00A732E0">
                      <w:pPr>
                        <w:widowControl/>
                        <w:autoSpaceDN w:val="0"/>
                        <w:spacing w:before="240" w:after="240" w:line="288" w:lineRule="auto"/>
                        <w:ind w:firstLine="357"/>
                        <w:jc w:val="center"/>
                        <w:rPr>
                          <w:rFonts w:ascii="Book Antiqua" w:hAnsi="Book Antiqua"/>
                          <w:b/>
                          <w:bCs/>
                          <w:sz w:val="36"/>
                          <w:szCs w:val="36"/>
                        </w:rPr>
                      </w:pPr>
                      <w:r w:rsidRPr="00A732E0">
                        <w:rPr>
                          <w:rFonts w:ascii="Book Antiqua" w:hAnsi="Book Antiqua"/>
                          <w:b/>
                          <w:bCs/>
                          <w:sz w:val="36"/>
                          <w:szCs w:val="36"/>
                        </w:rPr>
                        <w:t xml:space="preserve">Svazek </w:t>
                      </w:r>
                      <w:r>
                        <w:rPr>
                          <w:rFonts w:ascii="Book Antiqua" w:hAnsi="Book Antiqua"/>
                          <w:b/>
                          <w:bCs/>
                          <w:sz w:val="36"/>
                          <w:szCs w:val="36"/>
                        </w:rPr>
                        <w:t>2</w:t>
                      </w:r>
                    </w:p>
                    <w:p w14:paraId="5C19281C" w14:textId="77777777" w:rsidR="009B4221" w:rsidRDefault="009B4221" w:rsidP="00185FAA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72390" distB="72390" distL="114935" distR="114935" simplePos="0" relativeHeight="251656704" behindDoc="0" locked="0" layoutInCell="1" allowOverlap="1" wp14:anchorId="06304D2D" wp14:editId="060D59D2">
                <wp:simplePos x="0" y="0"/>
                <wp:positionH relativeFrom="column">
                  <wp:posOffset>-85725</wp:posOffset>
                </wp:positionH>
                <wp:positionV relativeFrom="paragraph">
                  <wp:posOffset>-85725</wp:posOffset>
                </wp:positionV>
                <wp:extent cx="6400165" cy="276034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165" cy="27603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54717C" w14:textId="77777777" w:rsidR="00A05BFF" w:rsidRDefault="00A05BFF" w:rsidP="005E402B">
                            <w:pPr>
                              <w:pStyle w:val="hluvod"/>
                              <w:spacing w:after="0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0735B9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GYMNÁZIUM A STŘEDNÍ ODBORNÁ ŠKOLA ZDRAVOTNICKÁ A EKONOMICKÁ VYŠKOV</w:t>
                            </w:r>
                            <w:r w:rsidR="005E402B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,</w:t>
                            </w:r>
                          </w:p>
                          <w:p w14:paraId="26926E8D" w14:textId="77777777" w:rsidR="005E402B" w:rsidRDefault="005E402B" w:rsidP="005E402B">
                            <w:pPr>
                              <w:pStyle w:val="hluvod"/>
                              <w:spacing w:before="0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5E402B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příspěvková organizace</w:t>
                            </w:r>
                          </w:p>
                          <w:p w14:paraId="5AA7DC28" w14:textId="77777777" w:rsidR="00A05BFF" w:rsidRDefault="00A05BFF" w:rsidP="00A05BFF">
                            <w:pPr>
                              <w:pStyle w:val="uvod"/>
                              <w:spacing w:before="100" w:beforeAutospacing="1" w:after="100" w:afterAutospacing="1"/>
                              <w:rPr>
                                <w:rFonts w:ascii="Book Antiqua" w:hAnsi="Book Antiqua"/>
                                <w:bCs/>
                                <w:szCs w:val="28"/>
                              </w:rPr>
                            </w:pPr>
                          </w:p>
                          <w:p w14:paraId="74B5C890" w14:textId="77777777" w:rsidR="00A05BFF" w:rsidRPr="00A05BFF" w:rsidRDefault="00A05BFF" w:rsidP="00A05BFF">
                            <w:pPr>
                              <w:pStyle w:val="uvod"/>
                              <w:spacing w:before="100" w:beforeAutospacing="1" w:after="100" w:afterAutospacing="1"/>
                              <w:rPr>
                                <w:rFonts w:ascii="Book Antiqua" w:hAnsi="Book Antiqua"/>
                                <w:bCs/>
                                <w:szCs w:val="28"/>
                              </w:rPr>
                            </w:pPr>
                            <w:r w:rsidRPr="00A05BFF">
                              <w:rPr>
                                <w:rFonts w:ascii="Book Antiqua" w:hAnsi="Book Antiqua"/>
                                <w:bCs/>
                                <w:szCs w:val="28"/>
                              </w:rPr>
                              <w:t>ŠKOLNÍ VZDĚLÁVÁCÍ PROGRAM</w:t>
                            </w:r>
                          </w:p>
                          <w:p w14:paraId="7CDC3AF0" w14:textId="77777777" w:rsidR="008172CD" w:rsidRPr="00031333" w:rsidRDefault="008172CD" w:rsidP="008172CD">
                            <w:pPr>
                              <w:spacing w:before="113" w:after="113" w:line="312" w:lineRule="auto"/>
                              <w:jc w:val="center"/>
                              <w:rPr>
                                <w:rFonts w:ascii="Book Antiqua" w:hAnsi="Book Antiqua"/>
                                <w:bCs/>
                                <w:sz w:val="28"/>
                                <w:szCs w:val="28"/>
                              </w:rPr>
                            </w:pPr>
                            <w:r w:rsidRPr="00031333">
                              <w:rPr>
                                <w:rFonts w:ascii="Book Antiqua" w:hAnsi="Book Antiqua"/>
                                <w:bCs/>
                                <w:sz w:val="28"/>
                                <w:szCs w:val="28"/>
                              </w:rPr>
                              <w:t>PRO STŘEDNÍ ODBORNÉ VZDĚLÁVÁNÍ</w:t>
                            </w:r>
                          </w:p>
                          <w:p w14:paraId="27CE087E" w14:textId="77777777" w:rsidR="00A05BFF" w:rsidRDefault="00A05BFF" w:rsidP="00A05BFF">
                            <w:pPr>
                              <w:pStyle w:val="hluvod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262894A1" w14:textId="77777777" w:rsidR="00A05BFF" w:rsidRPr="000735B9" w:rsidRDefault="00A05BFF" w:rsidP="00A05BFF">
                            <w:pPr>
                              <w:pStyle w:val="hluvod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7DDAA992" w14:textId="77777777" w:rsidR="00A05BFF" w:rsidRPr="003C31F6" w:rsidRDefault="00A05BFF" w:rsidP="00A05BFF">
                            <w:pPr>
                              <w:pStyle w:val="uvod"/>
                              <w:rPr>
                                <w:bCs/>
                              </w:rPr>
                            </w:pPr>
                            <w:r w:rsidRPr="003C31F6">
                              <w:rPr>
                                <w:bCs/>
                              </w:rPr>
                              <w:t>ŠKOLNÍ VZDĚLÁVÁCÍ PROGRAM</w:t>
                            </w:r>
                          </w:p>
                          <w:p w14:paraId="48A83203" w14:textId="77777777" w:rsidR="00A05BFF" w:rsidRDefault="00A05BFF" w:rsidP="00A05BFF">
                            <w:pPr>
                              <w:pStyle w:val="uvod"/>
                              <w:rPr>
                                <w:b/>
                                <w:bCs/>
                              </w:rPr>
                            </w:pPr>
                            <w:r w:rsidRPr="003C31F6">
                              <w:rPr>
                                <w:bCs/>
                              </w:rPr>
                              <w:t>PRO ZÁKLADNÍ VZDĚLÁVÁNÍ</w:t>
                            </w:r>
                          </w:p>
                          <w:p w14:paraId="77936D2F" w14:textId="77777777" w:rsidR="009B4221" w:rsidRPr="005F539A" w:rsidRDefault="009B4221" w:rsidP="006145EE">
                            <w:pPr>
                              <w:pStyle w:val="hluvod"/>
                              <w:spacing w:before="100" w:beforeAutospacing="1" w:after="100" w:afterAutospacing="1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304D2D" id="Text Box 2" o:spid="_x0000_s1027" type="#_x0000_t202" style="position:absolute;left:0;text-align:left;margin-left:-6.75pt;margin-top:-6.75pt;width:503.95pt;height:217.35pt;z-index:251656704;visibility:visible;mso-wrap-style:square;mso-width-percent:0;mso-height-percent:0;mso-wrap-distance-left:9.05pt;mso-wrap-distance-top:5.7pt;mso-wrap-distance-right:9.05pt;mso-wrap-distance-bottom:5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" stroked="f">
                <v:fill opacity="0"/>
                <v:textbox inset="0,0,0,0">
                  <w:txbxContent>
                    <w:p w14:paraId="3454717C" w14:textId="77777777" w:rsidR="00A05BFF" w:rsidRDefault="00A05BFF" w:rsidP="005E402B">
                      <w:pPr>
                        <w:pStyle w:val="hluvod"/>
                        <w:spacing w:after="0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0735B9">
                        <w:rPr>
                          <w:b/>
                          <w:bCs/>
                          <w:sz w:val="36"/>
                          <w:szCs w:val="36"/>
                        </w:rPr>
                        <w:t>GYMNÁZIUM A STŘEDNÍ ODBORNÁ ŠKOLA ZDRAVOTNICKÁ A EKONOMICKÁ VYŠKOV</w:t>
                      </w:r>
                      <w:r w:rsidR="005E402B">
                        <w:rPr>
                          <w:b/>
                          <w:bCs/>
                          <w:sz w:val="36"/>
                          <w:szCs w:val="36"/>
                        </w:rPr>
                        <w:t>,</w:t>
                      </w:r>
                    </w:p>
                    <w:p w14:paraId="26926E8D" w14:textId="77777777" w:rsidR="005E402B" w:rsidRDefault="005E402B" w:rsidP="005E402B">
                      <w:pPr>
                        <w:pStyle w:val="hluvod"/>
                        <w:spacing w:before="0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5E402B">
                        <w:rPr>
                          <w:b/>
                          <w:bCs/>
                          <w:sz w:val="36"/>
                          <w:szCs w:val="36"/>
                        </w:rPr>
                        <w:t>příspěvková organizace</w:t>
                      </w:r>
                    </w:p>
                    <w:p w14:paraId="5AA7DC28" w14:textId="77777777" w:rsidR="00A05BFF" w:rsidRDefault="00A05BFF" w:rsidP="00A05BFF">
                      <w:pPr>
                        <w:pStyle w:val="uvod"/>
                        <w:spacing w:before="100" w:beforeAutospacing="1" w:after="100" w:afterAutospacing="1"/>
                        <w:rPr>
                          <w:rFonts w:ascii="Book Antiqua" w:hAnsi="Book Antiqua"/>
                          <w:bCs/>
                          <w:szCs w:val="28"/>
                        </w:rPr>
                      </w:pPr>
                    </w:p>
                    <w:p w14:paraId="74B5C890" w14:textId="77777777" w:rsidR="00A05BFF" w:rsidRPr="00A05BFF" w:rsidRDefault="00A05BFF" w:rsidP="00A05BFF">
                      <w:pPr>
                        <w:pStyle w:val="uvod"/>
                        <w:spacing w:before="100" w:beforeAutospacing="1" w:after="100" w:afterAutospacing="1"/>
                        <w:rPr>
                          <w:rFonts w:ascii="Book Antiqua" w:hAnsi="Book Antiqua"/>
                          <w:bCs/>
                          <w:szCs w:val="28"/>
                        </w:rPr>
                      </w:pPr>
                      <w:r w:rsidRPr="00A05BFF">
                        <w:rPr>
                          <w:rFonts w:ascii="Book Antiqua" w:hAnsi="Book Antiqua"/>
                          <w:bCs/>
                          <w:szCs w:val="28"/>
                        </w:rPr>
                        <w:t>ŠKOLNÍ VZDĚLÁVÁCÍ PROGRAM</w:t>
                      </w:r>
                    </w:p>
                    <w:p w14:paraId="7CDC3AF0" w14:textId="77777777" w:rsidR="008172CD" w:rsidRPr="00031333" w:rsidRDefault="008172CD" w:rsidP="008172CD">
                      <w:pPr>
                        <w:spacing w:before="113" w:after="113" w:line="312" w:lineRule="auto"/>
                        <w:jc w:val="center"/>
                        <w:rPr>
                          <w:rFonts w:ascii="Book Antiqua" w:hAnsi="Book Antiqua"/>
                          <w:bCs/>
                          <w:sz w:val="28"/>
                          <w:szCs w:val="28"/>
                        </w:rPr>
                      </w:pPr>
                      <w:r w:rsidRPr="00031333">
                        <w:rPr>
                          <w:rFonts w:ascii="Book Antiqua" w:hAnsi="Book Antiqua"/>
                          <w:bCs/>
                          <w:sz w:val="28"/>
                          <w:szCs w:val="28"/>
                        </w:rPr>
                        <w:t>PRO STŘEDNÍ ODBORNÉ VZDĚLÁVÁNÍ</w:t>
                      </w:r>
                    </w:p>
                    <w:p w14:paraId="27CE087E" w14:textId="77777777" w:rsidR="00A05BFF" w:rsidRDefault="00A05BFF" w:rsidP="00A05BFF">
                      <w:pPr>
                        <w:pStyle w:val="hluvod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262894A1" w14:textId="77777777" w:rsidR="00A05BFF" w:rsidRPr="000735B9" w:rsidRDefault="00A05BFF" w:rsidP="00A05BFF">
                      <w:pPr>
                        <w:pStyle w:val="hluvod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7DDAA992" w14:textId="77777777" w:rsidR="00A05BFF" w:rsidRPr="003C31F6" w:rsidRDefault="00A05BFF" w:rsidP="00A05BFF">
                      <w:pPr>
                        <w:pStyle w:val="uvod"/>
                        <w:rPr>
                          <w:bCs/>
                        </w:rPr>
                      </w:pPr>
                      <w:r w:rsidRPr="003C31F6">
                        <w:rPr>
                          <w:bCs/>
                        </w:rPr>
                        <w:t>ŠKOLNÍ VZDĚLÁVÁCÍ PROGRAM</w:t>
                      </w:r>
                    </w:p>
                    <w:p w14:paraId="48A83203" w14:textId="77777777" w:rsidR="00A05BFF" w:rsidRDefault="00A05BFF" w:rsidP="00A05BFF">
                      <w:pPr>
                        <w:pStyle w:val="uvod"/>
                        <w:rPr>
                          <w:b/>
                          <w:bCs/>
                        </w:rPr>
                      </w:pPr>
                      <w:r w:rsidRPr="003C31F6">
                        <w:rPr>
                          <w:bCs/>
                        </w:rPr>
                        <w:t>PRO ZÁKLADNÍ VZDĚLÁVÁNÍ</w:t>
                      </w:r>
                    </w:p>
                    <w:p w14:paraId="77936D2F" w14:textId="77777777" w:rsidR="009B4221" w:rsidRPr="005F539A" w:rsidRDefault="009B4221" w:rsidP="006145EE">
                      <w:pPr>
                        <w:pStyle w:val="hluvod"/>
                        <w:spacing w:before="100" w:beforeAutospacing="1" w:after="100" w:afterAutospacing="1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05BFF">
        <w:rPr>
          <w:noProof/>
          <w:lang w:bidi="ar-SA"/>
        </w:rPr>
        <w:drawing>
          <wp:anchor distT="0" distB="0" distL="114300" distR="114300" simplePos="0" relativeHeight="251660800" behindDoc="1" locked="0" layoutInCell="1" allowOverlap="1" wp14:anchorId="493B6FAE" wp14:editId="08384E5D">
            <wp:simplePos x="0" y="0"/>
            <wp:positionH relativeFrom="column">
              <wp:posOffset>435610</wp:posOffset>
            </wp:positionH>
            <wp:positionV relativeFrom="paragraph">
              <wp:posOffset>2105025</wp:posOffset>
            </wp:positionV>
            <wp:extent cx="5324475" cy="4562475"/>
            <wp:effectExtent l="0" t="0" r="9525" b="9525"/>
            <wp:wrapNone/>
            <wp:docPr id="1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456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2F9A215" w14:textId="77777777" w:rsidR="00A6773F" w:rsidRDefault="00A6773F" w:rsidP="00A550CB">
      <w:pPr>
        <w:pStyle w:val="Normlnweb"/>
        <w:pageBreakBefore/>
        <w:spacing w:before="238" w:beforeAutospacing="0" w:after="238" w:line="360" w:lineRule="auto"/>
        <w:ind w:left="1701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lastRenderedPageBreak/>
        <w:t>Obsah</w:t>
      </w:r>
    </w:p>
    <w:p w14:paraId="2DCBD4AD" w14:textId="77777777" w:rsidR="0008481B" w:rsidRPr="00F81B8B" w:rsidRDefault="0008481B" w:rsidP="00A550CB">
      <w:pPr>
        <w:pStyle w:val="Odstavecseseznamem"/>
        <w:widowControl/>
        <w:numPr>
          <w:ilvl w:val="0"/>
          <w:numId w:val="8"/>
        </w:numPr>
        <w:tabs>
          <w:tab w:val="right" w:leader="dot" w:pos="9072"/>
        </w:tabs>
        <w:suppressAutoHyphens w:val="0"/>
        <w:spacing w:before="120" w:line="360" w:lineRule="auto"/>
        <w:ind w:right="533"/>
        <w:rPr>
          <w:rFonts w:eastAsia="Times New Roman" w:cs="Arial"/>
          <w:bCs/>
          <w:noProof/>
          <w:lang w:bidi="ar-SA"/>
        </w:rPr>
      </w:pPr>
      <w:r w:rsidRPr="00F81B8B">
        <w:rPr>
          <w:rFonts w:eastAsia="Times New Roman" w:cs="Arial"/>
          <w:bCs/>
          <w:noProof/>
          <w:lang w:bidi="ar-SA"/>
        </w:rPr>
        <w:t xml:space="preserve">Český jazyk a literatura </w:t>
      </w:r>
      <w:r w:rsidRPr="00F81B8B">
        <w:rPr>
          <w:rFonts w:eastAsia="Times New Roman" w:cs="Arial"/>
          <w:bCs/>
          <w:noProof/>
          <w:lang w:bidi="ar-SA"/>
        </w:rPr>
        <w:tab/>
      </w:r>
      <w:r w:rsidR="00713DC0" w:rsidRPr="00F81B8B">
        <w:rPr>
          <w:rFonts w:eastAsia="Times New Roman" w:cs="Arial"/>
          <w:bCs/>
          <w:noProof/>
          <w:lang w:bidi="ar-SA"/>
        </w:rPr>
        <w:t xml:space="preserve"> 3</w:t>
      </w:r>
    </w:p>
    <w:p w14:paraId="7FAAAA8A" w14:textId="4523D7B6" w:rsidR="0008481B" w:rsidRPr="00F81B8B" w:rsidRDefault="0008481B" w:rsidP="00A550CB">
      <w:pPr>
        <w:pStyle w:val="Odstavecseseznamem"/>
        <w:widowControl/>
        <w:numPr>
          <w:ilvl w:val="0"/>
          <w:numId w:val="8"/>
        </w:numPr>
        <w:tabs>
          <w:tab w:val="right" w:leader="dot" w:pos="9072"/>
        </w:tabs>
        <w:suppressAutoHyphens w:val="0"/>
        <w:spacing w:before="120" w:line="360" w:lineRule="auto"/>
        <w:ind w:right="533"/>
        <w:rPr>
          <w:rFonts w:eastAsia="Times New Roman" w:cs="Arial"/>
          <w:bCs/>
          <w:noProof/>
          <w:lang w:bidi="ar-SA"/>
        </w:rPr>
      </w:pPr>
      <w:r w:rsidRPr="00F81B8B">
        <w:rPr>
          <w:rFonts w:eastAsia="Times New Roman" w:cs="Arial"/>
          <w:bCs/>
          <w:noProof/>
          <w:lang w:bidi="ar-SA"/>
        </w:rPr>
        <w:t xml:space="preserve">Anglický jazyk </w:t>
      </w:r>
      <w:r w:rsidRPr="00F81B8B">
        <w:rPr>
          <w:rFonts w:eastAsia="Times New Roman" w:cs="Arial"/>
          <w:bCs/>
          <w:noProof/>
          <w:lang w:bidi="ar-SA"/>
        </w:rPr>
        <w:tab/>
      </w:r>
      <w:r w:rsidR="00D06054">
        <w:rPr>
          <w:rFonts w:eastAsia="Times New Roman" w:cs="Arial"/>
          <w:bCs/>
          <w:noProof/>
          <w:lang w:bidi="ar-SA"/>
        </w:rPr>
        <w:t>13</w:t>
      </w:r>
      <w:r w:rsidR="00713DC0" w:rsidRPr="00F81B8B">
        <w:rPr>
          <w:rFonts w:eastAsia="Times New Roman" w:cs="Arial"/>
          <w:bCs/>
          <w:noProof/>
          <w:lang w:bidi="ar-SA"/>
        </w:rPr>
        <w:t xml:space="preserve"> </w:t>
      </w:r>
    </w:p>
    <w:p w14:paraId="07E22E0C" w14:textId="1F66AAC6" w:rsidR="0008481B" w:rsidRPr="00F81B8B" w:rsidRDefault="0008481B" w:rsidP="00A550CB">
      <w:pPr>
        <w:pStyle w:val="Odstavecseseznamem"/>
        <w:widowControl/>
        <w:numPr>
          <w:ilvl w:val="0"/>
          <w:numId w:val="8"/>
        </w:numPr>
        <w:tabs>
          <w:tab w:val="right" w:leader="dot" w:pos="9072"/>
        </w:tabs>
        <w:suppressAutoHyphens w:val="0"/>
        <w:spacing w:before="120" w:line="360" w:lineRule="auto"/>
        <w:ind w:right="533"/>
        <w:rPr>
          <w:rFonts w:eastAsia="Times New Roman" w:cs="Arial"/>
          <w:bCs/>
          <w:noProof/>
          <w:lang w:bidi="ar-SA"/>
        </w:rPr>
      </w:pPr>
      <w:r w:rsidRPr="00F81B8B">
        <w:rPr>
          <w:rFonts w:eastAsia="Times New Roman" w:cs="Arial"/>
          <w:bCs/>
          <w:noProof/>
          <w:lang w:bidi="ar-SA"/>
        </w:rPr>
        <w:t xml:space="preserve">Dějepis </w:t>
      </w:r>
      <w:r w:rsidRPr="00F81B8B">
        <w:rPr>
          <w:rFonts w:eastAsia="Times New Roman" w:cs="Arial"/>
          <w:bCs/>
          <w:noProof/>
          <w:lang w:bidi="ar-SA"/>
        </w:rPr>
        <w:tab/>
      </w:r>
      <w:r w:rsidR="00CC4E51">
        <w:rPr>
          <w:rFonts w:eastAsia="Times New Roman" w:cs="Arial"/>
          <w:bCs/>
          <w:noProof/>
          <w:lang w:bidi="ar-SA"/>
        </w:rPr>
        <w:t>21</w:t>
      </w:r>
      <w:r w:rsidR="00713DC0" w:rsidRPr="00F81B8B">
        <w:rPr>
          <w:rFonts w:eastAsia="Times New Roman" w:cs="Arial"/>
          <w:bCs/>
          <w:noProof/>
          <w:lang w:bidi="ar-SA"/>
        </w:rPr>
        <w:t xml:space="preserve"> </w:t>
      </w:r>
    </w:p>
    <w:p w14:paraId="0B0D29ED" w14:textId="35EF4CA7" w:rsidR="0008481B" w:rsidRPr="00F81B8B" w:rsidRDefault="0008481B" w:rsidP="00A550CB">
      <w:pPr>
        <w:pStyle w:val="Odstavecseseznamem"/>
        <w:widowControl/>
        <w:numPr>
          <w:ilvl w:val="0"/>
          <w:numId w:val="8"/>
        </w:numPr>
        <w:tabs>
          <w:tab w:val="right" w:leader="dot" w:pos="9072"/>
        </w:tabs>
        <w:suppressAutoHyphens w:val="0"/>
        <w:spacing w:before="120" w:line="360" w:lineRule="auto"/>
        <w:ind w:right="533"/>
        <w:rPr>
          <w:rFonts w:eastAsia="Times New Roman" w:cs="Arial"/>
          <w:bCs/>
          <w:noProof/>
          <w:lang w:bidi="ar-SA"/>
        </w:rPr>
      </w:pPr>
      <w:r w:rsidRPr="00F81B8B">
        <w:rPr>
          <w:rFonts w:eastAsia="Times New Roman" w:cs="Arial"/>
          <w:bCs/>
          <w:noProof/>
          <w:lang w:bidi="ar-SA"/>
        </w:rPr>
        <w:t xml:space="preserve">Občanská nauka </w:t>
      </w:r>
      <w:r w:rsidRPr="00F81B8B">
        <w:rPr>
          <w:rFonts w:eastAsia="Times New Roman" w:cs="Arial"/>
          <w:bCs/>
          <w:noProof/>
          <w:lang w:bidi="ar-SA"/>
        </w:rPr>
        <w:tab/>
      </w:r>
      <w:r w:rsidR="009B3DF9">
        <w:rPr>
          <w:rFonts w:eastAsia="Times New Roman" w:cs="Arial"/>
          <w:bCs/>
          <w:noProof/>
          <w:lang w:bidi="ar-SA"/>
        </w:rPr>
        <w:t>27</w:t>
      </w:r>
      <w:r w:rsidR="00713DC0" w:rsidRPr="00F81B8B">
        <w:rPr>
          <w:rFonts w:eastAsia="Times New Roman" w:cs="Arial"/>
          <w:bCs/>
          <w:noProof/>
          <w:lang w:bidi="ar-SA"/>
        </w:rPr>
        <w:t xml:space="preserve"> </w:t>
      </w:r>
    </w:p>
    <w:p w14:paraId="130E18FB" w14:textId="45EDC47B" w:rsidR="0008481B" w:rsidRPr="00F81B8B" w:rsidRDefault="007B275C" w:rsidP="00A550CB">
      <w:pPr>
        <w:pStyle w:val="Odstavecseseznamem"/>
        <w:widowControl/>
        <w:numPr>
          <w:ilvl w:val="0"/>
          <w:numId w:val="8"/>
        </w:numPr>
        <w:tabs>
          <w:tab w:val="right" w:leader="dot" w:pos="9072"/>
        </w:tabs>
        <w:suppressAutoHyphens w:val="0"/>
        <w:spacing w:before="120" w:line="360" w:lineRule="auto"/>
        <w:ind w:right="533"/>
        <w:rPr>
          <w:rFonts w:eastAsia="Times New Roman" w:cs="Arial"/>
          <w:bCs/>
          <w:noProof/>
          <w:lang w:bidi="ar-SA"/>
        </w:rPr>
      </w:pPr>
      <w:r w:rsidRPr="00F81B8B">
        <w:rPr>
          <w:rFonts w:eastAsia="Times New Roman" w:cs="Arial"/>
          <w:bCs/>
          <w:noProof/>
          <w:lang w:bidi="ar-SA"/>
        </w:rPr>
        <w:t xml:space="preserve">Biologie a ekologie </w:t>
      </w:r>
      <w:r w:rsidR="0008481B" w:rsidRPr="00F81B8B">
        <w:rPr>
          <w:rFonts w:eastAsia="Times New Roman" w:cs="Arial"/>
          <w:bCs/>
          <w:noProof/>
          <w:lang w:bidi="ar-SA"/>
        </w:rPr>
        <w:tab/>
      </w:r>
      <w:r w:rsidR="009B3DF9">
        <w:rPr>
          <w:rFonts w:eastAsia="Times New Roman" w:cs="Arial"/>
          <w:bCs/>
          <w:noProof/>
          <w:lang w:bidi="ar-SA"/>
        </w:rPr>
        <w:t>35</w:t>
      </w:r>
      <w:r w:rsidR="00713DC0" w:rsidRPr="00F81B8B">
        <w:rPr>
          <w:rFonts w:eastAsia="Times New Roman" w:cs="Arial"/>
          <w:bCs/>
          <w:noProof/>
          <w:lang w:bidi="ar-SA"/>
        </w:rPr>
        <w:t xml:space="preserve"> </w:t>
      </w:r>
    </w:p>
    <w:p w14:paraId="1EE10B49" w14:textId="4042DCED" w:rsidR="0008481B" w:rsidRPr="00F81B8B" w:rsidRDefault="0008481B" w:rsidP="00A550CB">
      <w:pPr>
        <w:pStyle w:val="Odstavecseseznamem"/>
        <w:widowControl/>
        <w:numPr>
          <w:ilvl w:val="0"/>
          <w:numId w:val="8"/>
        </w:numPr>
        <w:tabs>
          <w:tab w:val="right" w:leader="dot" w:pos="9072"/>
        </w:tabs>
        <w:suppressAutoHyphens w:val="0"/>
        <w:spacing w:before="120" w:line="360" w:lineRule="auto"/>
        <w:ind w:right="533"/>
        <w:rPr>
          <w:rFonts w:eastAsia="Times New Roman" w:cs="Arial"/>
          <w:bCs/>
          <w:noProof/>
          <w:lang w:bidi="ar-SA"/>
        </w:rPr>
      </w:pPr>
      <w:r w:rsidRPr="00F81B8B">
        <w:rPr>
          <w:rFonts w:eastAsia="Times New Roman" w:cs="Arial"/>
          <w:bCs/>
          <w:noProof/>
          <w:lang w:bidi="ar-SA"/>
        </w:rPr>
        <w:t xml:space="preserve">Fyzika </w:t>
      </w:r>
      <w:r w:rsidRPr="00F81B8B">
        <w:rPr>
          <w:rFonts w:eastAsia="Times New Roman" w:cs="Arial"/>
          <w:bCs/>
          <w:noProof/>
          <w:lang w:bidi="ar-SA"/>
        </w:rPr>
        <w:tab/>
      </w:r>
      <w:r w:rsidR="009B3DF9">
        <w:rPr>
          <w:rFonts w:eastAsia="Times New Roman" w:cs="Arial"/>
          <w:bCs/>
          <w:noProof/>
          <w:lang w:bidi="ar-SA"/>
        </w:rPr>
        <w:t>41</w:t>
      </w:r>
      <w:r w:rsidR="00713DC0" w:rsidRPr="00F81B8B">
        <w:rPr>
          <w:rFonts w:eastAsia="Times New Roman" w:cs="Arial"/>
          <w:bCs/>
          <w:noProof/>
          <w:lang w:bidi="ar-SA"/>
        </w:rPr>
        <w:t xml:space="preserve"> </w:t>
      </w:r>
    </w:p>
    <w:p w14:paraId="3A7AA88A" w14:textId="6FC72196" w:rsidR="0008481B" w:rsidRPr="00F81B8B" w:rsidRDefault="0008481B" w:rsidP="00A550CB">
      <w:pPr>
        <w:pStyle w:val="Odstavecseseznamem"/>
        <w:widowControl/>
        <w:numPr>
          <w:ilvl w:val="0"/>
          <w:numId w:val="8"/>
        </w:numPr>
        <w:tabs>
          <w:tab w:val="right" w:leader="dot" w:pos="9072"/>
        </w:tabs>
        <w:suppressAutoHyphens w:val="0"/>
        <w:spacing w:before="120" w:line="360" w:lineRule="auto"/>
        <w:ind w:right="533"/>
        <w:rPr>
          <w:rFonts w:eastAsia="Times New Roman" w:cs="Arial"/>
          <w:bCs/>
          <w:noProof/>
          <w:lang w:bidi="ar-SA"/>
        </w:rPr>
      </w:pPr>
      <w:r w:rsidRPr="00F81B8B">
        <w:rPr>
          <w:rFonts w:eastAsia="Times New Roman" w:cs="Arial"/>
          <w:bCs/>
          <w:noProof/>
          <w:lang w:bidi="ar-SA"/>
        </w:rPr>
        <w:t xml:space="preserve">Chemie </w:t>
      </w:r>
      <w:r w:rsidRPr="00F81B8B">
        <w:rPr>
          <w:rFonts w:eastAsia="Times New Roman" w:cs="Arial"/>
          <w:bCs/>
          <w:noProof/>
          <w:lang w:bidi="ar-SA"/>
        </w:rPr>
        <w:tab/>
      </w:r>
      <w:r w:rsidR="009B3DF9">
        <w:rPr>
          <w:rFonts w:eastAsia="Times New Roman" w:cs="Arial"/>
          <w:bCs/>
          <w:noProof/>
          <w:lang w:bidi="ar-SA"/>
        </w:rPr>
        <w:t>45</w:t>
      </w:r>
      <w:r w:rsidR="00713DC0" w:rsidRPr="00F81B8B">
        <w:rPr>
          <w:rFonts w:eastAsia="Times New Roman" w:cs="Arial"/>
          <w:bCs/>
          <w:noProof/>
          <w:lang w:bidi="ar-SA"/>
        </w:rPr>
        <w:t xml:space="preserve"> </w:t>
      </w:r>
    </w:p>
    <w:p w14:paraId="0EA098BE" w14:textId="6FA1FE0F" w:rsidR="0008481B" w:rsidRPr="00F81B8B" w:rsidRDefault="0008481B" w:rsidP="00A550CB">
      <w:pPr>
        <w:pStyle w:val="Odstavecseseznamem"/>
        <w:widowControl/>
        <w:numPr>
          <w:ilvl w:val="0"/>
          <w:numId w:val="8"/>
        </w:numPr>
        <w:tabs>
          <w:tab w:val="right" w:leader="dot" w:pos="9072"/>
        </w:tabs>
        <w:suppressAutoHyphens w:val="0"/>
        <w:spacing w:before="120" w:line="360" w:lineRule="auto"/>
        <w:ind w:right="533"/>
        <w:rPr>
          <w:rFonts w:eastAsia="Times New Roman" w:cs="Arial"/>
          <w:bCs/>
          <w:noProof/>
          <w:lang w:bidi="ar-SA"/>
        </w:rPr>
      </w:pPr>
      <w:r w:rsidRPr="00F81B8B">
        <w:rPr>
          <w:rFonts w:eastAsia="Times New Roman" w:cs="Arial"/>
          <w:bCs/>
          <w:noProof/>
          <w:lang w:bidi="ar-SA"/>
        </w:rPr>
        <w:t xml:space="preserve">Matematika </w:t>
      </w:r>
      <w:r w:rsidRPr="00F81B8B">
        <w:rPr>
          <w:rFonts w:eastAsia="Times New Roman" w:cs="Arial"/>
          <w:bCs/>
          <w:noProof/>
          <w:lang w:bidi="ar-SA"/>
        </w:rPr>
        <w:tab/>
      </w:r>
      <w:r w:rsidR="009B3DF9">
        <w:rPr>
          <w:rFonts w:eastAsia="Times New Roman" w:cs="Arial"/>
          <w:bCs/>
          <w:noProof/>
          <w:lang w:bidi="ar-SA"/>
        </w:rPr>
        <w:t>51</w:t>
      </w:r>
      <w:r w:rsidR="00713DC0" w:rsidRPr="00F81B8B">
        <w:rPr>
          <w:rFonts w:eastAsia="Times New Roman" w:cs="Arial"/>
          <w:bCs/>
          <w:noProof/>
          <w:lang w:bidi="ar-SA"/>
        </w:rPr>
        <w:t xml:space="preserve"> </w:t>
      </w:r>
    </w:p>
    <w:p w14:paraId="421065FF" w14:textId="0E415047" w:rsidR="0008481B" w:rsidRPr="00F81B8B" w:rsidRDefault="0008481B" w:rsidP="00A550CB">
      <w:pPr>
        <w:pStyle w:val="Odstavecseseznamem"/>
        <w:widowControl/>
        <w:numPr>
          <w:ilvl w:val="0"/>
          <w:numId w:val="8"/>
        </w:numPr>
        <w:tabs>
          <w:tab w:val="right" w:leader="dot" w:pos="9072"/>
        </w:tabs>
        <w:suppressAutoHyphens w:val="0"/>
        <w:spacing w:before="120" w:line="360" w:lineRule="auto"/>
        <w:ind w:right="533"/>
        <w:rPr>
          <w:rFonts w:eastAsia="Times New Roman" w:cs="Arial"/>
          <w:bCs/>
          <w:noProof/>
          <w:lang w:bidi="ar-SA"/>
        </w:rPr>
      </w:pPr>
      <w:r w:rsidRPr="00F81B8B">
        <w:rPr>
          <w:rFonts w:eastAsia="Times New Roman" w:cs="Arial"/>
          <w:bCs/>
          <w:noProof/>
          <w:lang w:bidi="ar-SA"/>
        </w:rPr>
        <w:t>Tělesná výchova</w:t>
      </w:r>
      <w:r w:rsidR="00120CA1" w:rsidRPr="00F81B8B">
        <w:rPr>
          <w:rFonts w:eastAsia="Times New Roman" w:cs="Arial"/>
          <w:bCs/>
          <w:noProof/>
          <w:lang w:bidi="ar-SA"/>
        </w:rPr>
        <w:t xml:space="preserve"> </w:t>
      </w:r>
      <w:r w:rsidRPr="00F81B8B">
        <w:rPr>
          <w:rFonts w:eastAsia="Times New Roman" w:cs="Arial"/>
          <w:bCs/>
          <w:noProof/>
          <w:lang w:bidi="ar-SA"/>
        </w:rPr>
        <w:tab/>
      </w:r>
      <w:r w:rsidR="00EE1615">
        <w:rPr>
          <w:rFonts w:eastAsia="Times New Roman" w:cs="Arial"/>
          <w:bCs/>
          <w:noProof/>
          <w:lang w:bidi="ar-SA"/>
        </w:rPr>
        <w:t>57</w:t>
      </w:r>
      <w:r w:rsidR="00713DC0" w:rsidRPr="00F81B8B">
        <w:rPr>
          <w:rFonts w:eastAsia="Times New Roman" w:cs="Arial"/>
          <w:bCs/>
          <w:noProof/>
          <w:lang w:bidi="ar-SA"/>
        </w:rPr>
        <w:t xml:space="preserve"> </w:t>
      </w:r>
    </w:p>
    <w:p w14:paraId="2A7A7A20" w14:textId="6C5EAE8C" w:rsidR="00C04942" w:rsidRDefault="00C04942" w:rsidP="00A550CB">
      <w:pPr>
        <w:pStyle w:val="Odstavecseseznamem"/>
        <w:widowControl/>
        <w:numPr>
          <w:ilvl w:val="0"/>
          <w:numId w:val="8"/>
        </w:numPr>
        <w:tabs>
          <w:tab w:val="right" w:leader="dot" w:pos="9072"/>
        </w:tabs>
        <w:suppressAutoHyphens w:val="0"/>
        <w:spacing w:before="120" w:line="360" w:lineRule="auto"/>
        <w:ind w:right="533"/>
        <w:rPr>
          <w:rFonts w:eastAsia="Times New Roman" w:cs="Arial"/>
          <w:bCs/>
          <w:noProof/>
          <w:lang w:bidi="ar-SA"/>
        </w:rPr>
      </w:pPr>
      <w:r>
        <w:rPr>
          <w:rFonts w:eastAsia="Times New Roman" w:cs="Arial"/>
          <w:bCs/>
          <w:noProof/>
          <w:lang w:bidi="ar-SA"/>
        </w:rPr>
        <w:t xml:space="preserve">Aplikace </w:t>
      </w:r>
      <w:r>
        <w:rPr>
          <w:rFonts w:eastAsia="Times New Roman" w:cs="Arial"/>
          <w:bCs/>
          <w:noProof/>
          <w:lang w:bidi="ar-SA"/>
        </w:rPr>
        <w:tab/>
        <w:t>69</w:t>
      </w:r>
    </w:p>
    <w:p w14:paraId="0A25D197" w14:textId="6F768421" w:rsidR="0008481B" w:rsidRPr="00F81B8B" w:rsidRDefault="0008481B" w:rsidP="00A550CB">
      <w:pPr>
        <w:pStyle w:val="Odstavecseseznamem"/>
        <w:widowControl/>
        <w:numPr>
          <w:ilvl w:val="0"/>
          <w:numId w:val="8"/>
        </w:numPr>
        <w:tabs>
          <w:tab w:val="right" w:leader="dot" w:pos="9072"/>
        </w:tabs>
        <w:suppressAutoHyphens w:val="0"/>
        <w:spacing w:before="120" w:line="360" w:lineRule="auto"/>
        <w:ind w:right="533"/>
        <w:rPr>
          <w:rFonts w:eastAsia="Times New Roman" w:cs="Arial"/>
          <w:bCs/>
          <w:noProof/>
          <w:lang w:bidi="ar-SA"/>
        </w:rPr>
      </w:pPr>
      <w:r w:rsidRPr="00F81B8B">
        <w:rPr>
          <w:rFonts w:eastAsia="Times New Roman" w:cs="Arial"/>
          <w:bCs/>
          <w:noProof/>
          <w:lang w:bidi="ar-SA"/>
        </w:rPr>
        <w:t>Informatika</w:t>
      </w:r>
      <w:r w:rsidR="00120CA1" w:rsidRPr="00F81B8B">
        <w:rPr>
          <w:rFonts w:eastAsia="Times New Roman" w:cs="Arial"/>
          <w:bCs/>
          <w:noProof/>
          <w:lang w:bidi="ar-SA"/>
        </w:rPr>
        <w:t xml:space="preserve"> </w:t>
      </w:r>
      <w:r w:rsidRPr="00F81B8B">
        <w:rPr>
          <w:rFonts w:eastAsia="Times New Roman" w:cs="Arial"/>
          <w:bCs/>
          <w:noProof/>
          <w:lang w:bidi="ar-SA"/>
        </w:rPr>
        <w:tab/>
      </w:r>
      <w:r w:rsidR="00C04942">
        <w:rPr>
          <w:rFonts w:eastAsia="Times New Roman" w:cs="Arial"/>
          <w:bCs/>
          <w:noProof/>
          <w:lang w:bidi="ar-SA"/>
        </w:rPr>
        <w:t>77</w:t>
      </w:r>
      <w:r w:rsidR="00713DC0" w:rsidRPr="00F81B8B">
        <w:rPr>
          <w:rFonts w:eastAsia="Times New Roman" w:cs="Arial"/>
          <w:bCs/>
          <w:noProof/>
          <w:lang w:bidi="ar-SA"/>
        </w:rPr>
        <w:t xml:space="preserve"> </w:t>
      </w:r>
    </w:p>
    <w:p w14:paraId="67E63B2F" w14:textId="0501CA1F" w:rsidR="0008481B" w:rsidRPr="00F81B8B" w:rsidRDefault="00120CA1" w:rsidP="00A550CB">
      <w:pPr>
        <w:pStyle w:val="Odstavecseseznamem"/>
        <w:widowControl/>
        <w:numPr>
          <w:ilvl w:val="0"/>
          <w:numId w:val="8"/>
        </w:numPr>
        <w:tabs>
          <w:tab w:val="right" w:leader="dot" w:pos="9072"/>
        </w:tabs>
        <w:suppressAutoHyphens w:val="0"/>
        <w:spacing w:before="120" w:line="360" w:lineRule="auto"/>
        <w:ind w:right="533"/>
        <w:rPr>
          <w:rFonts w:eastAsia="Times New Roman" w:cs="Arial"/>
          <w:bCs/>
          <w:noProof/>
          <w:lang w:bidi="ar-SA"/>
        </w:rPr>
      </w:pPr>
      <w:r w:rsidRPr="00F81B8B">
        <w:rPr>
          <w:rFonts w:eastAsia="Times New Roman" w:cs="Arial"/>
          <w:bCs/>
          <w:noProof/>
          <w:lang w:bidi="ar-SA"/>
        </w:rPr>
        <w:t xml:space="preserve">Ekonomika </w:t>
      </w:r>
      <w:r w:rsidR="0008481B" w:rsidRPr="00F81B8B">
        <w:rPr>
          <w:rFonts w:eastAsia="Times New Roman" w:cs="Arial"/>
          <w:bCs/>
          <w:noProof/>
          <w:lang w:bidi="ar-SA"/>
        </w:rPr>
        <w:tab/>
      </w:r>
      <w:r w:rsidR="00C04942">
        <w:rPr>
          <w:rFonts w:eastAsia="Times New Roman" w:cs="Arial"/>
          <w:bCs/>
          <w:noProof/>
          <w:lang w:bidi="ar-SA"/>
        </w:rPr>
        <w:t>85</w:t>
      </w:r>
      <w:r w:rsidR="00713DC0" w:rsidRPr="00F81B8B">
        <w:rPr>
          <w:rFonts w:eastAsia="Times New Roman" w:cs="Arial"/>
          <w:bCs/>
          <w:noProof/>
          <w:lang w:bidi="ar-SA"/>
        </w:rPr>
        <w:t xml:space="preserve"> </w:t>
      </w:r>
    </w:p>
    <w:p w14:paraId="06797629" w14:textId="79941BE4" w:rsidR="0008481B" w:rsidRPr="00F81B8B" w:rsidRDefault="00120CA1" w:rsidP="00A550CB">
      <w:pPr>
        <w:pStyle w:val="Odstavecseseznamem"/>
        <w:widowControl/>
        <w:numPr>
          <w:ilvl w:val="0"/>
          <w:numId w:val="8"/>
        </w:numPr>
        <w:tabs>
          <w:tab w:val="right" w:leader="dot" w:pos="9072"/>
        </w:tabs>
        <w:suppressAutoHyphens w:val="0"/>
        <w:spacing w:before="120" w:line="360" w:lineRule="auto"/>
        <w:ind w:right="533"/>
        <w:rPr>
          <w:rFonts w:eastAsia="Times New Roman" w:cs="Arial"/>
          <w:bCs/>
          <w:noProof/>
          <w:lang w:bidi="ar-SA"/>
        </w:rPr>
      </w:pPr>
      <w:r w:rsidRPr="00F81B8B">
        <w:rPr>
          <w:rFonts w:eastAsia="Calibri" w:cs="Times New Roman"/>
          <w:kern w:val="18"/>
          <w:lang w:eastAsia="en-US" w:bidi="ar-SA"/>
        </w:rPr>
        <w:t xml:space="preserve">První pomoc </w:t>
      </w:r>
      <w:r w:rsidR="0008481B" w:rsidRPr="00F81B8B">
        <w:rPr>
          <w:rFonts w:eastAsia="Times New Roman" w:cs="Arial"/>
          <w:bCs/>
          <w:noProof/>
          <w:lang w:bidi="ar-SA"/>
        </w:rPr>
        <w:tab/>
      </w:r>
      <w:r w:rsidR="00EE1615">
        <w:rPr>
          <w:rFonts w:eastAsia="Times New Roman" w:cs="Arial"/>
          <w:bCs/>
          <w:noProof/>
          <w:lang w:bidi="ar-SA"/>
        </w:rPr>
        <w:t>8</w:t>
      </w:r>
      <w:r w:rsidR="00C04942">
        <w:rPr>
          <w:rFonts w:eastAsia="Times New Roman" w:cs="Arial"/>
          <w:bCs/>
          <w:noProof/>
          <w:lang w:bidi="ar-SA"/>
        </w:rPr>
        <w:t>9</w:t>
      </w:r>
      <w:r w:rsidR="00713DC0" w:rsidRPr="00F81B8B">
        <w:rPr>
          <w:rFonts w:eastAsia="Times New Roman" w:cs="Arial"/>
          <w:bCs/>
          <w:noProof/>
          <w:lang w:bidi="ar-SA"/>
        </w:rPr>
        <w:t xml:space="preserve"> </w:t>
      </w:r>
    </w:p>
    <w:p w14:paraId="7CB6AE93" w14:textId="0DB838EF" w:rsidR="0008481B" w:rsidRPr="00F81B8B" w:rsidRDefault="00120CA1" w:rsidP="00A550CB">
      <w:pPr>
        <w:pStyle w:val="Odstavecseseznamem"/>
        <w:widowControl/>
        <w:numPr>
          <w:ilvl w:val="0"/>
          <w:numId w:val="8"/>
        </w:numPr>
        <w:tabs>
          <w:tab w:val="right" w:leader="dot" w:pos="9072"/>
        </w:tabs>
        <w:suppressAutoHyphens w:val="0"/>
        <w:spacing w:before="120" w:line="360" w:lineRule="auto"/>
        <w:ind w:right="533"/>
        <w:rPr>
          <w:rFonts w:eastAsia="Times New Roman" w:cs="Arial"/>
          <w:bCs/>
          <w:noProof/>
          <w:lang w:bidi="ar-SA"/>
        </w:rPr>
      </w:pPr>
      <w:r w:rsidRPr="00F81B8B">
        <w:rPr>
          <w:rFonts w:eastAsia="Calibri" w:cs="Times New Roman"/>
          <w:bCs/>
          <w:kern w:val="18"/>
          <w:lang w:eastAsia="en-US" w:bidi="ar-SA"/>
        </w:rPr>
        <w:t xml:space="preserve">Klinická propedeutika </w:t>
      </w:r>
      <w:r w:rsidRPr="00F81B8B">
        <w:rPr>
          <w:rFonts w:eastAsia="Times New Roman" w:cs="Arial"/>
          <w:bCs/>
          <w:noProof/>
          <w:lang w:bidi="ar-SA"/>
        </w:rPr>
        <w:tab/>
      </w:r>
      <w:r w:rsidR="00C04942">
        <w:rPr>
          <w:rFonts w:eastAsia="Times New Roman" w:cs="Arial"/>
          <w:bCs/>
          <w:noProof/>
          <w:lang w:bidi="ar-SA"/>
        </w:rPr>
        <w:t>97</w:t>
      </w:r>
      <w:r w:rsidR="00713DC0" w:rsidRPr="00F81B8B">
        <w:rPr>
          <w:rFonts w:eastAsia="Times New Roman" w:cs="Arial"/>
          <w:bCs/>
          <w:noProof/>
          <w:lang w:bidi="ar-SA"/>
        </w:rPr>
        <w:t xml:space="preserve"> </w:t>
      </w:r>
    </w:p>
    <w:p w14:paraId="435DA441" w14:textId="12CE4212" w:rsidR="00146CDB" w:rsidRPr="00F81B8B" w:rsidRDefault="00CC6870" w:rsidP="00A550CB">
      <w:pPr>
        <w:pStyle w:val="Odstavecseseznamem"/>
        <w:widowControl/>
        <w:numPr>
          <w:ilvl w:val="0"/>
          <w:numId w:val="8"/>
        </w:numPr>
        <w:tabs>
          <w:tab w:val="right" w:leader="dot" w:pos="9072"/>
        </w:tabs>
        <w:suppressAutoHyphens w:val="0"/>
        <w:spacing w:before="120" w:line="360" w:lineRule="auto"/>
        <w:ind w:right="533"/>
        <w:rPr>
          <w:rFonts w:eastAsia="Times New Roman" w:cs="Arial"/>
          <w:bCs/>
          <w:noProof/>
          <w:lang w:bidi="ar-SA"/>
        </w:rPr>
      </w:pPr>
      <w:r>
        <w:rPr>
          <w:rFonts w:eastAsia="Times New Roman" w:cs="Arial"/>
          <w:bCs/>
          <w:noProof/>
          <w:lang w:bidi="ar-SA"/>
        </w:rPr>
        <w:t>Odborná l</w:t>
      </w:r>
      <w:r w:rsidR="00146CDB" w:rsidRPr="00F81B8B">
        <w:rPr>
          <w:rFonts w:eastAsia="Times New Roman" w:cs="Arial"/>
          <w:bCs/>
          <w:noProof/>
          <w:lang w:bidi="ar-SA"/>
        </w:rPr>
        <w:t>atinsk</w:t>
      </w:r>
      <w:r>
        <w:rPr>
          <w:rFonts w:eastAsia="Times New Roman" w:cs="Arial"/>
          <w:bCs/>
          <w:noProof/>
          <w:lang w:bidi="ar-SA"/>
        </w:rPr>
        <w:t>á terminologie</w:t>
      </w:r>
      <w:r w:rsidR="00C04942">
        <w:rPr>
          <w:rFonts w:eastAsia="Times New Roman" w:cs="Arial"/>
          <w:bCs/>
          <w:noProof/>
          <w:lang w:bidi="ar-SA"/>
        </w:rPr>
        <w:tab/>
        <w:t>103</w:t>
      </w:r>
      <w:r w:rsidR="00146CDB" w:rsidRPr="00F81B8B">
        <w:rPr>
          <w:rFonts w:eastAsia="Times New Roman" w:cs="Arial"/>
          <w:bCs/>
          <w:noProof/>
          <w:lang w:bidi="ar-SA"/>
        </w:rPr>
        <w:t xml:space="preserve"> </w:t>
      </w:r>
    </w:p>
    <w:p w14:paraId="01DCFB87" w14:textId="021923C2" w:rsidR="00146CDB" w:rsidRPr="00F81B8B" w:rsidRDefault="00CC6870" w:rsidP="00A550CB">
      <w:pPr>
        <w:pStyle w:val="Odstavecseseznamem"/>
        <w:widowControl/>
        <w:numPr>
          <w:ilvl w:val="0"/>
          <w:numId w:val="8"/>
        </w:numPr>
        <w:tabs>
          <w:tab w:val="right" w:leader="dot" w:pos="9072"/>
        </w:tabs>
        <w:suppressAutoHyphens w:val="0"/>
        <w:spacing w:before="120" w:line="360" w:lineRule="auto"/>
        <w:ind w:right="533"/>
        <w:rPr>
          <w:rFonts w:eastAsia="Times New Roman" w:cs="Arial"/>
          <w:bCs/>
          <w:noProof/>
          <w:lang w:bidi="ar-SA"/>
        </w:rPr>
      </w:pPr>
      <w:r w:rsidRPr="00CC6870">
        <w:rPr>
          <w:rFonts w:eastAsia="Calibri" w:cs="Times New Roman"/>
          <w:bCs/>
          <w:kern w:val="18"/>
          <w:lang w:eastAsia="en-US" w:bidi="ar-SA"/>
        </w:rPr>
        <w:t>Ochrana a podpora veřejného zdraví</w:t>
      </w:r>
      <w:r>
        <w:rPr>
          <w:rFonts w:eastAsia="Calibri" w:cs="Times New Roman"/>
          <w:bCs/>
          <w:kern w:val="18"/>
          <w:lang w:eastAsia="en-US" w:bidi="ar-SA"/>
        </w:rPr>
        <w:t xml:space="preserve"> </w:t>
      </w:r>
      <w:r w:rsidR="00C04942">
        <w:rPr>
          <w:rFonts w:eastAsia="Calibri" w:cs="Times New Roman"/>
          <w:bCs/>
          <w:kern w:val="18"/>
          <w:lang w:eastAsia="en-US" w:bidi="ar-SA"/>
        </w:rPr>
        <w:tab/>
      </w:r>
      <w:r w:rsidR="00C04942">
        <w:rPr>
          <w:rFonts w:eastAsia="Times New Roman" w:cs="Arial"/>
          <w:bCs/>
          <w:noProof/>
          <w:lang w:bidi="ar-SA"/>
        </w:rPr>
        <w:t>107</w:t>
      </w:r>
      <w:r w:rsidR="00146CDB" w:rsidRPr="00F81B8B">
        <w:rPr>
          <w:rFonts w:eastAsia="Times New Roman" w:cs="Arial"/>
          <w:bCs/>
          <w:noProof/>
          <w:lang w:bidi="ar-SA"/>
        </w:rPr>
        <w:t xml:space="preserve"> </w:t>
      </w:r>
    </w:p>
    <w:p w14:paraId="15AA1428" w14:textId="00854EE2" w:rsidR="00146CDB" w:rsidRPr="00F81B8B" w:rsidRDefault="00146CDB" w:rsidP="00A550CB">
      <w:pPr>
        <w:pStyle w:val="Odstavecseseznamem"/>
        <w:widowControl/>
        <w:numPr>
          <w:ilvl w:val="0"/>
          <w:numId w:val="8"/>
        </w:numPr>
        <w:tabs>
          <w:tab w:val="right" w:leader="dot" w:pos="9072"/>
        </w:tabs>
        <w:suppressAutoHyphens w:val="0"/>
        <w:spacing w:before="120" w:line="360" w:lineRule="auto"/>
        <w:ind w:right="533"/>
        <w:rPr>
          <w:rFonts w:eastAsia="Times New Roman" w:cs="Arial"/>
          <w:bCs/>
          <w:noProof/>
          <w:lang w:bidi="ar-SA"/>
        </w:rPr>
      </w:pPr>
      <w:r w:rsidRPr="00F81B8B">
        <w:rPr>
          <w:rFonts w:eastAsia="Calibri" w:cs="Times New Roman"/>
          <w:bCs/>
          <w:kern w:val="18"/>
          <w:lang w:eastAsia="en-US" w:bidi="ar-SA"/>
        </w:rPr>
        <w:t xml:space="preserve">Somatologie </w:t>
      </w:r>
      <w:r w:rsidRPr="00F81B8B">
        <w:rPr>
          <w:rFonts w:eastAsia="Times New Roman" w:cs="Arial"/>
          <w:bCs/>
          <w:noProof/>
          <w:lang w:bidi="ar-SA"/>
        </w:rPr>
        <w:tab/>
      </w:r>
      <w:r w:rsidR="00113695">
        <w:rPr>
          <w:rFonts w:eastAsia="Times New Roman" w:cs="Arial"/>
          <w:bCs/>
          <w:noProof/>
          <w:lang w:bidi="ar-SA"/>
        </w:rPr>
        <w:t>1</w:t>
      </w:r>
      <w:r w:rsidR="00C04942">
        <w:rPr>
          <w:rFonts w:eastAsia="Times New Roman" w:cs="Arial"/>
          <w:bCs/>
          <w:noProof/>
          <w:lang w:bidi="ar-SA"/>
        </w:rPr>
        <w:t>13</w:t>
      </w:r>
      <w:r w:rsidRPr="00F81B8B">
        <w:rPr>
          <w:rFonts w:eastAsia="Times New Roman" w:cs="Arial"/>
          <w:bCs/>
          <w:noProof/>
          <w:lang w:bidi="ar-SA"/>
        </w:rPr>
        <w:t xml:space="preserve"> </w:t>
      </w:r>
    </w:p>
    <w:p w14:paraId="64DDCB31" w14:textId="4B5E6AF6" w:rsidR="00CE762A" w:rsidRPr="00F81B8B" w:rsidRDefault="00113695" w:rsidP="00A550CB">
      <w:pPr>
        <w:pStyle w:val="Odstavecseseznamem"/>
        <w:widowControl/>
        <w:numPr>
          <w:ilvl w:val="0"/>
          <w:numId w:val="8"/>
        </w:numPr>
        <w:tabs>
          <w:tab w:val="right" w:leader="dot" w:pos="9072"/>
        </w:tabs>
        <w:suppressAutoHyphens w:val="0"/>
        <w:spacing w:before="120" w:line="360" w:lineRule="auto"/>
        <w:ind w:right="533"/>
        <w:rPr>
          <w:rFonts w:eastAsia="Times New Roman" w:cs="Arial"/>
          <w:bCs/>
          <w:noProof/>
          <w:lang w:bidi="ar-SA"/>
        </w:rPr>
      </w:pPr>
      <w:r w:rsidRPr="00113695">
        <w:rPr>
          <w:rFonts w:eastAsia="Calibri" w:cs="Times New Roman"/>
          <w:kern w:val="18"/>
          <w:lang w:eastAsia="en-US" w:bidi="ar-SA"/>
        </w:rPr>
        <w:t>Základy mikrobiologie, imunologie, epidemiologie a hygiena</w:t>
      </w:r>
      <w:r w:rsidR="00CE762A" w:rsidRPr="00F81B8B">
        <w:rPr>
          <w:rFonts w:eastAsia="Times New Roman" w:cs="Arial"/>
          <w:bCs/>
          <w:noProof/>
          <w:lang w:bidi="ar-SA"/>
        </w:rPr>
        <w:tab/>
      </w:r>
      <w:r>
        <w:rPr>
          <w:rFonts w:eastAsia="Times New Roman" w:cs="Arial"/>
          <w:bCs/>
          <w:noProof/>
          <w:lang w:bidi="ar-SA"/>
        </w:rPr>
        <w:t>1</w:t>
      </w:r>
      <w:r w:rsidR="00C04942">
        <w:rPr>
          <w:rFonts w:eastAsia="Times New Roman" w:cs="Arial"/>
          <w:bCs/>
          <w:noProof/>
          <w:lang w:bidi="ar-SA"/>
        </w:rPr>
        <w:t>21</w:t>
      </w:r>
      <w:r w:rsidR="00CE762A" w:rsidRPr="00F81B8B">
        <w:rPr>
          <w:rFonts w:eastAsia="Times New Roman" w:cs="Arial"/>
          <w:bCs/>
          <w:noProof/>
          <w:lang w:bidi="ar-SA"/>
        </w:rPr>
        <w:t xml:space="preserve"> </w:t>
      </w:r>
    </w:p>
    <w:p w14:paraId="35958409" w14:textId="36C66C5B" w:rsidR="00CE762A" w:rsidRPr="00F81B8B" w:rsidRDefault="00CE762A" w:rsidP="00A550CB">
      <w:pPr>
        <w:pStyle w:val="Odstavecseseznamem"/>
        <w:widowControl/>
        <w:numPr>
          <w:ilvl w:val="0"/>
          <w:numId w:val="8"/>
        </w:numPr>
        <w:tabs>
          <w:tab w:val="right" w:leader="dot" w:pos="9072"/>
        </w:tabs>
        <w:suppressAutoHyphens w:val="0"/>
        <w:spacing w:before="120" w:line="360" w:lineRule="auto"/>
        <w:ind w:right="533"/>
        <w:rPr>
          <w:rFonts w:eastAsia="Times New Roman" w:cs="Arial"/>
          <w:bCs/>
          <w:noProof/>
          <w:lang w:bidi="ar-SA"/>
        </w:rPr>
      </w:pPr>
      <w:r w:rsidRPr="00F81B8B">
        <w:rPr>
          <w:rFonts w:eastAsia="Times New Roman" w:cs="Times New Roman"/>
          <w:lang w:bidi="ar-SA"/>
        </w:rPr>
        <w:t xml:space="preserve">Ošetřovatelství </w:t>
      </w:r>
      <w:r w:rsidRPr="00F81B8B">
        <w:rPr>
          <w:rFonts w:eastAsia="Times New Roman" w:cs="Arial"/>
          <w:bCs/>
          <w:noProof/>
          <w:lang w:bidi="ar-SA"/>
        </w:rPr>
        <w:tab/>
      </w:r>
      <w:r w:rsidR="00113695">
        <w:rPr>
          <w:rFonts w:eastAsia="Times New Roman" w:cs="Arial"/>
          <w:bCs/>
          <w:noProof/>
          <w:lang w:bidi="ar-SA"/>
        </w:rPr>
        <w:t>1</w:t>
      </w:r>
      <w:r w:rsidR="00C04942">
        <w:rPr>
          <w:rFonts w:eastAsia="Times New Roman" w:cs="Arial"/>
          <w:bCs/>
          <w:noProof/>
          <w:lang w:bidi="ar-SA"/>
        </w:rPr>
        <w:t>25</w:t>
      </w:r>
      <w:r w:rsidRPr="00F81B8B">
        <w:rPr>
          <w:rFonts w:eastAsia="Times New Roman" w:cs="Arial"/>
          <w:bCs/>
          <w:noProof/>
          <w:lang w:bidi="ar-SA"/>
        </w:rPr>
        <w:t xml:space="preserve"> </w:t>
      </w:r>
    </w:p>
    <w:p w14:paraId="43F71F2B" w14:textId="7562857D" w:rsidR="00CE762A" w:rsidRPr="00F81B8B" w:rsidRDefault="00CE762A" w:rsidP="00A550CB">
      <w:pPr>
        <w:pStyle w:val="Odstavecseseznamem"/>
        <w:widowControl/>
        <w:numPr>
          <w:ilvl w:val="0"/>
          <w:numId w:val="8"/>
        </w:numPr>
        <w:tabs>
          <w:tab w:val="right" w:leader="dot" w:pos="9072"/>
        </w:tabs>
        <w:suppressAutoHyphens w:val="0"/>
        <w:spacing w:before="120" w:line="360" w:lineRule="auto"/>
        <w:ind w:right="533"/>
        <w:rPr>
          <w:rFonts w:eastAsia="Times New Roman" w:cs="Arial"/>
          <w:bCs/>
          <w:noProof/>
          <w:lang w:bidi="ar-SA"/>
        </w:rPr>
      </w:pPr>
      <w:r w:rsidRPr="00F81B8B">
        <w:rPr>
          <w:rFonts w:eastAsia="Times New Roman" w:cs="Times New Roman"/>
          <w:lang w:bidi="ar-SA"/>
        </w:rPr>
        <w:t xml:space="preserve">Ošetřování nemocných </w:t>
      </w:r>
      <w:r w:rsidRPr="00F81B8B">
        <w:rPr>
          <w:rFonts w:eastAsia="Times New Roman" w:cs="Arial"/>
          <w:bCs/>
          <w:noProof/>
          <w:lang w:bidi="ar-SA"/>
        </w:rPr>
        <w:tab/>
      </w:r>
      <w:r w:rsidR="00704582">
        <w:rPr>
          <w:rFonts w:eastAsia="Times New Roman" w:cs="Arial"/>
          <w:bCs/>
          <w:noProof/>
          <w:lang w:bidi="ar-SA"/>
        </w:rPr>
        <w:t>1</w:t>
      </w:r>
      <w:r w:rsidR="009704D9">
        <w:rPr>
          <w:rFonts w:eastAsia="Times New Roman" w:cs="Arial"/>
          <w:bCs/>
          <w:noProof/>
          <w:lang w:bidi="ar-SA"/>
        </w:rPr>
        <w:t>4</w:t>
      </w:r>
      <w:r w:rsidR="00704582">
        <w:rPr>
          <w:rFonts w:eastAsia="Times New Roman" w:cs="Arial"/>
          <w:bCs/>
          <w:noProof/>
          <w:lang w:bidi="ar-SA"/>
        </w:rPr>
        <w:t>7</w:t>
      </w:r>
      <w:r w:rsidRPr="00F81B8B">
        <w:rPr>
          <w:rFonts w:eastAsia="Times New Roman" w:cs="Arial"/>
          <w:bCs/>
          <w:noProof/>
          <w:lang w:bidi="ar-SA"/>
        </w:rPr>
        <w:t xml:space="preserve"> </w:t>
      </w:r>
    </w:p>
    <w:p w14:paraId="47F4D5D2" w14:textId="3B082E99" w:rsidR="00CE762A" w:rsidRPr="00F81B8B" w:rsidRDefault="00CE762A" w:rsidP="00A550CB">
      <w:pPr>
        <w:pStyle w:val="Odstavecseseznamem"/>
        <w:widowControl/>
        <w:numPr>
          <w:ilvl w:val="0"/>
          <w:numId w:val="8"/>
        </w:numPr>
        <w:tabs>
          <w:tab w:val="right" w:leader="dot" w:pos="9072"/>
        </w:tabs>
        <w:suppressAutoHyphens w:val="0"/>
        <w:spacing w:before="120" w:line="360" w:lineRule="auto"/>
        <w:ind w:right="533"/>
        <w:rPr>
          <w:rFonts w:eastAsia="Times New Roman" w:cs="Arial"/>
          <w:bCs/>
          <w:noProof/>
          <w:lang w:bidi="ar-SA"/>
        </w:rPr>
      </w:pPr>
      <w:r w:rsidRPr="00F81B8B">
        <w:rPr>
          <w:rFonts w:eastAsia="Calibri" w:cs="Times New Roman"/>
          <w:kern w:val="18"/>
          <w:lang w:eastAsia="en-US" w:bidi="ar-SA"/>
        </w:rPr>
        <w:t>Psychologie</w:t>
      </w:r>
      <w:r w:rsidRPr="00F81B8B">
        <w:rPr>
          <w:rFonts w:eastAsia="Times New Roman" w:cs="Arial"/>
          <w:bCs/>
          <w:noProof/>
          <w:lang w:bidi="ar-SA"/>
        </w:rPr>
        <w:t xml:space="preserve"> </w:t>
      </w:r>
      <w:r w:rsidR="009704D9">
        <w:rPr>
          <w:rFonts w:eastAsia="Times New Roman" w:cs="Arial"/>
          <w:bCs/>
          <w:noProof/>
          <w:lang w:bidi="ar-SA"/>
        </w:rPr>
        <w:t>a komunikace</w:t>
      </w:r>
      <w:r w:rsidRPr="00F81B8B">
        <w:rPr>
          <w:rFonts w:eastAsia="Times New Roman" w:cs="Arial"/>
          <w:bCs/>
          <w:noProof/>
          <w:lang w:bidi="ar-SA"/>
        </w:rPr>
        <w:tab/>
      </w:r>
      <w:r w:rsidR="00065CC1">
        <w:rPr>
          <w:rFonts w:eastAsia="Times New Roman" w:cs="Arial"/>
          <w:bCs/>
          <w:noProof/>
          <w:lang w:bidi="ar-SA"/>
        </w:rPr>
        <w:t>1</w:t>
      </w:r>
      <w:r w:rsidR="009704D9">
        <w:rPr>
          <w:rFonts w:eastAsia="Times New Roman" w:cs="Arial"/>
          <w:bCs/>
          <w:noProof/>
          <w:lang w:bidi="ar-SA"/>
        </w:rPr>
        <w:t>6</w:t>
      </w:r>
      <w:r w:rsidR="00065CC1">
        <w:rPr>
          <w:rFonts w:eastAsia="Times New Roman" w:cs="Arial"/>
          <w:bCs/>
          <w:noProof/>
          <w:lang w:bidi="ar-SA"/>
        </w:rPr>
        <w:t>5</w:t>
      </w:r>
      <w:r w:rsidRPr="00F81B8B">
        <w:rPr>
          <w:rFonts w:eastAsia="Times New Roman" w:cs="Arial"/>
          <w:bCs/>
          <w:noProof/>
          <w:lang w:bidi="ar-SA"/>
        </w:rPr>
        <w:t xml:space="preserve"> </w:t>
      </w:r>
    </w:p>
    <w:p w14:paraId="075439A3" w14:textId="51310A90" w:rsidR="0008481B" w:rsidRPr="00F81B8B" w:rsidRDefault="00CE762A" w:rsidP="00A550CB">
      <w:pPr>
        <w:pStyle w:val="Odstavecseseznamem"/>
        <w:widowControl/>
        <w:numPr>
          <w:ilvl w:val="0"/>
          <w:numId w:val="8"/>
        </w:numPr>
        <w:tabs>
          <w:tab w:val="right" w:leader="dot" w:pos="9072"/>
        </w:tabs>
        <w:suppressAutoHyphens w:val="0"/>
        <w:spacing w:before="120" w:line="360" w:lineRule="auto"/>
        <w:ind w:right="533"/>
        <w:rPr>
          <w:rFonts w:eastAsia="Times New Roman" w:cs="Arial"/>
          <w:bCs/>
          <w:noProof/>
          <w:lang w:bidi="ar-SA"/>
        </w:rPr>
      </w:pPr>
      <w:r>
        <w:rPr>
          <w:rFonts w:eastAsia="Calibri" w:cs="Times New Roman"/>
          <w:bCs/>
          <w:kern w:val="18"/>
          <w:lang w:eastAsia="en-US" w:bidi="ar-SA"/>
        </w:rPr>
        <w:t xml:space="preserve">Seminář z </w:t>
      </w:r>
      <w:r w:rsidR="001B2EAC">
        <w:rPr>
          <w:rFonts w:eastAsia="Calibri" w:cs="Times New Roman"/>
          <w:bCs/>
          <w:kern w:val="18"/>
          <w:lang w:eastAsia="en-US" w:bidi="ar-SA"/>
        </w:rPr>
        <w:t>psychol</w:t>
      </w:r>
      <w:r>
        <w:rPr>
          <w:rFonts w:eastAsia="Calibri" w:cs="Times New Roman"/>
          <w:bCs/>
          <w:kern w:val="18"/>
          <w:lang w:eastAsia="en-US" w:bidi="ar-SA"/>
        </w:rPr>
        <w:t>ogie</w:t>
      </w:r>
      <w:r w:rsidR="00120CA1" w:rsidRPr="00F81B8B">
        <w:rPr>
          <w:rFonts w:eastAsia="Calibri" w:cs="Times New Roman"/>
          <w:bCs/>
          <w:kern w:val="18"/>
          <w:lang w:eastAsia="en-US" w:bidi="ar-SA"/>
        </w:rPr>
        <w:tab/>
      </w:r>
      <w:r w:rsidR="00603F27">
        <w:rPr>
          <w:rFonts w:eastAsia="Calibri" w:cs="Times New Roman"/>
          <w:bCs/>
          <w:kern w:val="18"/>
          <w:lang w:eastAsia="en-US" w:bidi="ar-SA"/>
        </w:rPr>
        <w:t>1</w:t>
      </w:r>
      <w:r w:rsidR="009704D9">
        <w:rPr>
          <w:rFonts w:eastAsia="Calibri" w:cs="Times New Roman"/>
          <w:bCs/>
          <w:kern w:val="18"/>
          <w:lang w:eastAsia="en-US" w:bidi="ar-SA"/>
        </w:rPr>
        <w:t>7</w:t>
      </w:r>
      <w:r w:rsidR="00603F27">
        <w:rPr>
          <w:rFonts w:eastAsia="Calibri" w:cs="Times New Roman"/>
          <w:bCs/>
          <w:kern w:val="18"/>
          <w:lang w:eastAsia="en-US" w:bidi="ar-SA"/>
        </w:rPr>
        <w:t>3</w:t>
      </w:r>
    </w:p>
    <w:p w14:paraId="718B2E1B" w14:textId="7DD10E11" w:rsidR="0008481B" w:rsidRPr="00F81B8B" w:rsidRDefault="00CE762A" w:rsidP="00A550CB">
      <w:pPr>
        <w:pStyle w:val="Odstavecseseznamem"/>
        <w:widowControl/>
        <w:numPr>
          <w:ilvl w:val="0"/>
          <w:numId w:val="8"/>
        </w:numPr>
        <w:tabs>
          <w:tab w:val="right" w:leader="dot" w:pos="9072"/>
        </w:tabs>
        <w:suppressAutoHyphens w:val="0"/>
        <w:spacing w:before="120" w:line="360" w:lineRule="auto"/>
        <w:ind w:right="533"/>
        <w:rPr>
          <w:rFonts w:eastAsia="Times New Roman" w:cs="Arial"/>
          <w:bCs/>
          <w:noProof/>
          <w:lang w:bidi="ar-SA"/>
        </w:rPr>
      </w:pPr>
      <w:r>
        <w:rPr>
          <w:rFonts w:eastAsia="Calibri" w:cs="Times New Roman"/>
          <w:kern w:val="18"/>
          <w:lang w:eastAsia="en-US" w:bidi="ar-SA"/>
        </w:rPr>
        <w:t>Seminář z</w:t>
      </w:r>
      <w:r w:rsidR="001B2EAC">
        <w:rPr>
          <w:rFonts w:eastAsia="Calibri" w:cs="Times New Roman"/>
          <w:kern w:val="18"/>
          <w:lang w:eastAsia="en-US" w:bidi="ar-SA"/>
        </w:rPr>
        <w:t>e somato</w:t>
      </w:r>
      <w:r w:rsidR="00120CA1" w:rsidRPr="00F81B8B">
        <w:rPr>
          <w:rFonts w:eastAsia="Calibri" w:cs="Times New Roman"/>
          <w:kern w:val="18"/>
          <w:lang w:eastAsia="en-US" w:bidi="ar-SA"/>
        </w:rPr>
        <w:t>logie</w:t>
      </w:r>
      <w:r w:rsidR="00120CA1" w:rsidRPr="00F81B8B">
        <w:rPr>
          <w:rFonts w:eastAsia="Times New Roman" w:cs="Arial"/>
          <w:bCs/>
          <w:noProof/>
          <w:lang w:bidi="ar-SA"/>
        </w:rPr>
        <w:t xml:space="preserve"> </w:t>
      </w:r>
      <w:r w:rsidR="0008481B" w:rsidRPr="00F81B8B">
        <w:rPr>
          <w:rFonts w:eastAsia="Times New Roman" w:cs="Arial"/>
          <w:bCs/>
          <w:noProof/>
          <w:lang w:bidi="ar-SA"/>
        </w:rPr>
        <w:tab/>
      </w:r>
      <w:r w:rsidR="001B2EAC">
        <w:rPr>
          <w:rFonts w:eastAsia="Times New Roman" w:cs="Arial"/>
          <w:bCs/>
          <w:noProof/>
          <w:lang w:bidi="ar-SA"/>
        </w:rPr>
        <w:t>1</w:t>
      </w:r>
      <w:r w:rsidR="009704D9">
        <w:rPr>
          <w:rFonts w:eastAsia="Times New Roman" w:cs="Arial"/>
          <w:bCs/>
          <w:noProof/>
          <w:lang w:bidi="ar-SA"/>
        </w:rPr>
        <w:t>7</w:t>
      </w:r>
      <w:r w:rsidR="001B2EAC">
        <w:rPr>
          <w:rFonts w:eastAsia="Times New Roman" w:cs="Arial"/>
          <w:bCs/>
          <w:noProof/>
          <w:lang w:bidi="ar-SA"/>
        </w:rPr>
        <w:t>9</w:t>
      </w:r>
      <w:r w:rsidR="00713DC0" w:rsidRPr="00F81B8B">
        <w:rPr>
          <w:rFonts w:eastAsia="Times New Roman" w:cs="Arial"/>
          <w:bCs/>
          <w:noProof/>
          <w:lang w:bidi="ar-SA"/>
        </w:rPr>
        <w:t xml:space="preserve"> </w:t>
      </w:r>
    </w:p>
    <w:p w14:paraId="029313B6" w14:textId="77777777" w:rsidR="00A732E0" w:rsidRDefault="00A732E0" w:rsidP="00A550CB">
      <w:pPr>
        <w:widowControl/>
        <w:tabs>
          <w:tab w:val="right" w:leader="dot" w:pos="9072"/>
        </w:tabs>
        <w:suppressAutoHyphens w:val="0"/>
        <w:spacing w:before="120" w:line="360" w:lineRule="auto"/>
        <w:ind w:left="1701" w:right="533" w:hanging="567"/>
      </w:pPr>
    </w:p>
    <w:p w14:paraId="5F67E8D5" w14:textId="77777777" w:rsidR="00A732E0" w:rsidRDefault="00A732E0" w:rsidP="00A550CB">
      <w:pPr>
        <w:widowControl/>
        <w:tabs>
          <w:tab w:val="right" w:leader="dot" w:pos="9072"/>
        </w:tabs>
        <w:suppressAutoHyphens w:val="0"/>
        <w:spacing w:before="120" w:line="360" w:lineRule="auto"/>
        <w:ind w:left="1701" w:right="533" w:hanging="567"/>
      </w:pPr>
    </w:p>
    <w:sectPr w:rsidR="00A732E0" w:rsidSect="00775F89">
      <w:footerReference w:type="even" r:id="rId8"/>
      <w:footerReference w:type="default" r:id="rId9"/>
      <w:footerReference w:type="first" r:id="rId10"/>
      <w:footnotePr>
        <w:pos w:val="beneathText"/>
      </w:footnotePr>
      <w:pgSz w:w="11905" w:h="16837" w:code="9"/>
      <w:pgMar w:top="1440" w:right="1134" w:bottom="1406" w:left="1134" w:header="851" w:footer="851" w:gutter="0"/>
      <w:pgNumType w:start="1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96040" w14:textId="77777777" w:rsidR="007137BB" w:rsidRDefault="007137BB">
      <w:r>
        <w:separator/>
      </w:r>
    </w:p>
  </w:endnote>
  <w:endnote w:type="continuationSeparator" w:id="0">
    <w:p w14:paraId="6FC7B335" w14:textId="77777777" w:rsidR="007137BB" w:rsidRDefault="00713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9E1FB" w14:textId="77777777" w:rsidR="009B4221" w:rsidRDefault="00DE06FE" w:rsidP="007539B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B422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28F0F16" w14:textId="77777777" w:rsidR="009B4221" w:rsidRDefault="009B4221" w:rsidP="007539BB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CE77D" w14:textId="77777777" w:rsidR="009B4221" w:rsidRDefault="009B4221" w:rsidP="007539BB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D70AE" w14:textId="77777777" w:rsidR="009B4221" w:rsidRDefault="00DE06FE" w:rsidP="00B069D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B422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B4221">
      <w:rPr>
        <w:rStyle w:val="slostrnky"/>
        <w:noProof/>
      </w:rPr>
      <w:t>9</w:t>
    </w:r>
    <w:r>
      <w:rPr>
        <w:rStyle w:val="slostrnky"/>
      </w:rPr>
      <w:fldChar w:fldCharType="end"/>
    </w:r>
  </w:p>
  <w:p w14:paraId="4B48ADB0" w14:textId="77777777" w:rsidR="009B4221" w:rsidRDefault="009B422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CC4A0" w14:textId="77777777" w:rsidR="007137BB" w:rsidRDefault="007137BB">
      <w:r>
        <w:separator/>
      </w:r>
    </w:p>
  </w:footnote>
  <w:footnote w:type="continuationSeparator" w:id="0">
    <w:p w14:paraId="54ED31BB" w14:textId="77777777" w:rsidR="007137BB" w:rsidRDefault="007137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pStyle w:val="odrka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" w15:restartNumberingAfterBreak="0">
    <w:nsid w:val="450E72A0"/>
    <w:multiLevelType w:val="hybridMultilevel"/>
    <w:tmpl w:val="6AEA1BFA"/>
    <w:lvl w:ilvl="0" w:tplc="0405000F">
      <w:start w:val="1"/>
      <w:numFmt w:val="decimal"/>
      <w:lvlText w:val="%1.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645745019">
    <w:abstractNumId w:val="0"/>
  </w:num>
  <w:num w:numId="2" w16cid:durableId="1710295454">
    <w:abstractNumId w:val="1"/>
  </w:num>
  <w:num w:numId="3" w16cid:durableId="41756097">
    <w:abstractNumId w:val="2"/>
  </w:num>
  <w:num w:numId="4" w16cid:durableId="321666479">
    <w:abstractNumId w:val="3"/>
  </w:num>
  <w:num w:numId="5" w16cid:durableId="1174607598">
    <w:abstractNumId w:val="4"/>
  </w:num>
  <w:num w:numId="6" w16cid:durableId="143277364">
    <w:abstractNumId w:val="5"/>
  </w:num>
  <w:num w:numId="7" w16cid:durableId="487021641">
    <w:abstractNumId w:val="6"/>
  </w:num>
  <w:num w:numId="8" w16cid:durableId="15023125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C97"/>
    <w:rsid w:val="000464E1"/>
    <w:rsid w:val="000539C2"/>
    <w:rsid w:val="00065CC1"/>
    <w:rsid w:val="000747A1"/>
    <w:rsid w:val="0008481B"/>
    <w:rsid w:val="000900C0"/>
    <w:rsid w:val="000F6E9C"/>
    <w:rsid w:val="0011357A"/>
    <w:rsid w:val="00113695"/>
    <w:rsid w:val="00120CA1"/>
    <w:rsid w:val="00121328"/>
    <w:rsid w:val="00124B1E"/>
    <w:rsid w:val="00146CDB"/>
    <w:rsid w:val="00185FAA"/>
    <w:rsid w:val="001B2EAC"/>
    <w:rsid w:val="00205270"/>
    <w:rsid w:val="002304D2"/>
    <w:rsid w:val="00234B55"/>
    <w:rsid w:val="00293C65"/>
    <w:rsid w:val="00295A34"/>
    <w:rsid w:val="002B6FE3"/>
    <w:rsid w:val="003008D4"/>
    <w:rsid w:val="00385030"/>
    <w:rsid w:val="00397B22"/>
    <w:rsid w:val="003F1299"/>
    <w:rsid w:val="0041187C"/>
    <w:rsid w:val="004124B9"/>
    <w:rsid w:val="0043384B"/>
    <w:rsid w:val="00471718"/>
    <w:rsid w:val="004D2D4C"/>
    <w:rsid w:val="005711A4"/>
    <w:rsid w:val="00571434"/>
    <w:rsid w:val="005E402B"/>
    <w:rsid w:val="005F10BC"/>
    <w:rsid w:val="005F539A"/>
    <w:rsid w:val="00603F27"/>
    <w:rsid w:val="006145EE"/>
    <w:rsid w:val="00620E85"/>
    <w:rsid w:val="00652A27"/>
    <w:rsid w:val="006A4A5C"/>
    <w:rsid w:val="006C66CD"/>
    <w:rsid w:val="00704582"/>
    <w:rsid w:val="00710366"/>
    <w:rsid w:val="007137BB"/>
    <w:rsid w:val="00713DC0"/>
    <w:rsid w:val="007501E2"/>
    <w:rsid w:val="007539BB"/>
    <w:rsid w:val="00775F89"/>
    <w:rsid w:val="007910C3"/>
    <w:rsid w:val="007B275C"/>
    <w:rsid w:val="007B2C7F"/>
    <w:rsid w:val="007E039E"/>
    <w:rsid w:val="008172CD"/>
    <w:rsid w:val="0085503A"/>
    <w:rsid w:val="008A7F39"/>
    <w:rsid w:val="008D27FC"/>
    <w:rsid w:val="008E1C03"/>
    <w:rsid w:val="008F0897"/>
    <w:rsid w:val="0090043E"/>
    <w:rsid w:val="0093585D"/>
    <w:rsid w:val="0095119B"/>
    <w:rsid w:val="00960DC0"/>
    <w:rsid w:val="009704D9"/>
    <w:rsid w:val="009A249E"/>
    <w:rsid w:val="009B3DF9"/>
    <w:rsid w:val="009B4221"/>
    <w:rsid w:val="009F573D"/>
    <w:rsid w:val="00A04ACB"/>
    <w:rsid w:val="00A05BFF"/>
    <w:rsid w:val="00A2246D"/>
    <w:rsid w:val="00A550CB"/>
    <w:rsid w:val="00A6773F"/>
    <w:rsid w:val="00A732E0"/>
    <w:rsid w:val="00A768C4"/>
    <w:rsid w:val="00A80179"/>
    <w:rsid w:val="00AA3911"/>
    <w:rsid w:val="00AF2191"/>
    <w:rsid w:val="00B04C97"/>
    <w:rsid w:val="00B069D1"/>
    <w:rsid w:val="00B22DB3"/>
    <w:rsid w:val="00B60D2B"/>
    <w:rsid w:val="00BD7F18"/>
    <w:rsid w:val="00C04942"/>
    <w:rsid w:val="00C06293"/>
    <w:rsid w:val="00C11065"/>
    <w:rsid w:val="00C3237D"/>
    <w:rsid w:val="00C32D6B"/>
    <w:rsid w:val="00C4386F"/>
    <w:rsid w:val="00CA5EBF"/>
    <w:rsid w:val="00CC4E51"/>
    <w:rsid w:val="00CC6870"/>
    <w:rsid w:val="00CD0824"/>
    <w:rsid w:val="00CE762A"/>
    <w:rsid w:val="00D06054"/>
    <w:rsid w:val="00D07B1D"/>
    <w:rsid w:val="00D16AC5"/>
    <w:rsid w:val="00D346E9"/>
    <w:rsid w:val="00DE06FE"/>
    <w:rsid w:val="00E26003"/>
    <w:rsid w:val="00E36C23"/>
    <w:rsid w:val="00EE1615"/>
    <w:rsid w:val="00F262BF"/>
    <w:rsid w:val="00F81B8B"/>
    <w:rsid w:val="00FD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7AAFA"/>
  <w15:docId w15:val="{1DC00275-2A5A-4645-91C5-4E6E2B758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62A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styleId="Siln">
    <w:name w:val="Strong"/>
    <w:qFormat/>
    <w:rPr>
      <w:b/>
      <w:bCs/>
    </w:rPr>
  </w:style>
  <w:style w:type="character" w:customStyle="1" w:styleId="Neproporcionlntext">
    <w:name w:val="Neproporcionální text"/>
    <w:rPr>
      <w:rFonts w:ascii="Courier New" w:eastAsia="Courier New" w:hAnsi="Courier New" w:cs="Courier New"/>
    </w:rPr>
  </w:style>
  <w:style w:type="character" w:customStyle="1" w:styleId="kurziva">
    <w:name w:val="kurziva"/>
    <w:rPr>
      <w:rFonts w:ascii="Book Antiqua" w:hAnsi="Book Antiqua"/>
      <w:i/>
      <w:sz w:val="28"/>
    </w:rPr>
  </w:style>
  <w:style w:type="character" w:customStyle="1" w:styleId="Normln1">
    <w:name w:val="Normální1"/>
    <w:basedOn w:val="kurziva"/>
    <w:rPr>
      <w:rFonts w:ascii="Book Antiqua" w:hAnsi="Book Antiqua"/>
      <w:i w:val="0"/>
      <w:sz w:val="2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</w:style>
  <w:style w:type="paragraph" w:styleId="Zhlav">
    <w:name w:val="header"/>
    <w:basedOn w:val="Normln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Obsahrmce">
    <w:name w:val="Obsah rámce"/>
    <w:basedOn w:val="Zkladntext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</w:pPr>
  </w:style>
  <w:style w:type="paragraph" w:styleId="Obsah2">
    <w:name w:val="toc 2"/>
    <w:basedOn w:val="Rejstk"/>
    <w:semiHidden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Pedformtovantext">
    <w:name w:val="Předformátovaný text"/>
    <w:basedOn w:val="Normln"/>
    <w:rPr>
      <w:rFonts w:ascii="Courier New" w:eastAsia="Courier New" w:hAnsi="Courier New" w:cs="Courier New"/>
      <w:sz w:val="20"/>
      <w:szCs w:val="20"/>
    </w:rPr>
  </w:style>
  <w:style w:type="paragraph" w:customStyle="1" w:styleId="zklad">
    <w:name w:val="základ"/>
    <w:basedOn w:val="Normln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pPr>
      <w:spacing w:before="240" w:after="240"/>
      <w:jc w:val="left"/>
    </w:pPr>
    <w:rPr>
      <w:rFonts w:ascii="Tahoma" w:hAnsi="Tahoma"/>
    </w:rPr>
  </w:style>
  <w:style w:type="paragraph" w:customStyle="1" w:styleId="podnadpisy">
    <w:name w:val="podnadpisy"/>
    <w:basedOn w:val="nadpisy"/>
    <w:rPr>
      <w:b/>
      <w:i/>
      <w:sz w:val="28"/>
    </w:rPr>
  </w:style>
  <w:style w:type="paragraph" w:customStyle="1" w:styleId="prvnistrana">
    <w:name w:val="prvnistrana"/>
    <w:basedOn w:val="zklad"/>
    <w:next w:val="zklad"/>
    <w:pPr>
      <w:jc w:val="center"/>
    </w:pPr>
    <w:rPr>
      <w:sz w:val="52"/>
    </w:rPr>
  </w:style>
  <w:style w:type="paragraph" w:customStyle="1" w:styleId="hluvod">
    <w:name w:val="hluvod"/>
    <w:basedOn w:val="prvnistrana"/>
    <w:pPr>
      <w:spacing w:before="283" w:after="283"/>
    </w:pPr>
    <w:rPr>
      <w:sz w:val="48"/>
    </w:rPr>
  </w:style>
  <w:style w:type="paragraph" w:customStyle="1" w:styleId="uvod">
    <w:name w:val="uvod"/>
    <w:basedOn w:val="nadpisy"/>
    <w:pPr>
      <w:spacing w:before="113" w:after="113" w:line="312" w:lineRule="auto"/>
      <w:jc w:val="center"/>
    </w:pPr>
    <w:rPr>
      <w:sz w:val="28"/>
    </w:rPr>
  </w:style>
  <w:style w:type="paragraph" w:customStyle="1" w:styleId="oznaen">
    <w:name w:val="označení"/>
    <w:basedOn w:val="nadpisy"/>
    <w:next w:val="zklad"/>
    <w:rPr>
      <w:i/>
    </w:rPr>
  </w:style>
  <w:style w:type="paragraph" w:customStyle="1" w:styleId="patitulvelke">
    <w:name w:val="patitulvelke"/>
    <w:basedOn w:val="uvod"/>
    <w:pPr>
      <w:spacing w:before="8504" w:after="0"/>
      <w:jc w:val="right"/>
    </w:pPr>
    <w:rPr>
      <w:sz w:val="52"/>
    </w:rPr>
  </w:style>
  <w:style w:type="paragraph" w:customStyle="1" w:styleId="patitulmale">
    <w:name w:val="patitulmale"/>
    <w:basedOn w:val="patitulvelke"/>
    <w:pPr>
      <w:spacing w:before="0"/>
    </w:pPr>
    <w:rPr>
      <w:sz w:val="32"/>
    </w:rPr>
  </w:style>
  <w:style w:type="paragraph" w:customStyle="1" w:styleId="identifikator">
    <w:name w:val="identifikator"/>
    <w:basedOn w:val="uvod"/>
    <w:pPr>
      <w:spacing w:before="0" w:after="0"/>
    </w:pPr>
  </w:style>
  <w:style w:type="paragraph" w:customStyle="1" w:styleId="identif-kurziva">
    <w:name w:val="identif-kurziva"/>
    <w:basedOn w:val="identifikator"/>
    <w:rPr>
      <w:i/>
    </w:rPr>
  </w:style>
  <w:style w:type="paragraph" w:customStyle="1" w:styleId="textik">
    <w:name w:val="textik"/>
    <w:basedOn w:val="zklad"/>
    <w:pPr>
      <w:ind w:firstLine="454"/>
    </w:pPr>
    <w:rPr>
      <w:sz w:val="24"/>
    </w:rPr>
  </w:style>
  <w:style w:type="paragraph" w:customStyle="1" w:styleId="kapitola">
    <w:name w:val="kapitola"/>
    <w:basedOn w:val="nadpisy"/>
    <w:next w:val="zklad"/>
    <w:rPr>
      <w:sz w:val="40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</w:pPr>
  </w:style>
  <w:style w:type="paragraph" w:customStyle="1" w:styleId="kapitolakuo">
    <w:name w:val="kapitolakuo"/>
    <w:basedOn w:val="kapitolka"/>
    <w:next w:val="zklad"/>
    <w:pPr>
      <w:pageBreakBefore/>
    </w:pPr>
  </w:style>
  <w:style w:type="paragraph" w:customStyle="1" w:styleId="tabulkanadpis">
    <w:name w:val="tabulkanadpis"/>
    <w:basedOn w:val="zkla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pPr>
      <w:numPr>
        <w:numId w:val="7"/>
      </w:numPr>
      <w:ind w:left="0" w:firstLine="227"/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pPr>
      <w:tabs>
        <w:tab w:val="num" w:pos="227"/>
      </w:tabs>
      <w:ind w:left="454" w:firstLine="0"/>
    </w:p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ind w:firstLine="450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pP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paragraph" w:customStyle="1" w:styleId="heslo">
    <w:name w:val="heslo"/>
    <w:basedOn w:val="nadpisy"/>
    <w:pPr>
      <w:spacing w:before="1089" w:after="119"/>
      <w:jc w:val="center"/>
    </w:pPr>
    <w:rPr>
      <w:i/>
      <w:sz w:val="32"/>
    </w:rPr>
  </w:style>
  <w:style w:type="character" w:styleId="slostrnky">
    <w:name w:val="page number"/>
    <w:basedOn w:val="Standardnpsmoodstavce"/>
    <w:rsid w:val="007539BB"/>
  </w:style>
  <w:style w:type="paragraph" w:styleId="Normlnweb">
    <w:name w:val="Normal (Web)"/>
    <w:basedOn w:val="Normln"/>
    <w:rsid w:val="003F1299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paragraph" w:styleId="Odstavecseseznamem">
    <w:name w:val="List Paragraph"/>
    <w:basedOn w:val="Normln"/>
    <w:uiPriority w:val="34"/>
    <w:qFormat/>
    <w:rsid w:val="00F81B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5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81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GYMNÁZIUM, VYŠKOV</vt:lpstr>
    </vt:vector>
  </TitlesOfParts>
  <Company>Gymnázium Vyškov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GYMNÁZIUM, VYŠKOV</dc:title>
  <dc:creator>Romana Orságová</dc:creator>
  <cp:lastModifiedBy>Romana Orságová</cp:lastModifiedBy>
  <cp:revision>11</cp:revision>
  <cp:lastPrinted>2013-08-28T08:21:00Z</cp:lastPrinted>
  <dcterms:created xsi:type="dcterms:W3CDTF">2018-07-24T13:28:00Z</dcterms:created>
  <dcterms:modified xsi:type="dcterms:W3CDTF">2025-06-17T20:18:00Z</dcterms:modified>
</cp:coreProperties>
</file>